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B3E" w:rsidRDefault="00A23B3E" w:rsidP="00BB116C">
      <w:pPr>
        <w:pStyle w:val="Titolo1"/>
        <w:jc w:val="center"/>
        <w:rPr>
          <w:sz w:val="20"/>
          <w:szCs w:val="20"/>
        </w:rPr>
      </w:pPr>
      <w:bookmarkStart w:id="0" w:name="_GoBack"/>
      <w:bookmarkEnd w:id="0"/>
      <w:r>
        <w:t>Allegato</w:t>
      </w:r>
    </w:p>
    <w:p w:rsidR="00A23B3E" w:rsidRDefault="00A23B3E" w:rsidP="00A30CBB">
      <w:pPr>
        <w:pStyle w:val="Annexetitre"/>
        <w:spacing w:before="0" w:after="0"/>
        <w:rPr>
          <w:caps/>
          <w:sz w:val="16"/>
          <w:szCs w:val="16"/>
          <w:u w:val="none"/>
        </w:rPr>
      </w:pPr>
      <w:r>
        <w:rPr>
          <w:caps/>
          <w:sz w:val="16"/>
          <w:szCs w:val="16"/>
          <w:u w:val="none"/>
        </w:rPr>
        <w:t>Modello di formulario peril documento di gara unico europeo (DGUE)</w:t>
      </w:r>
    </w:p>
    <w:p w:rsidR="00204C28" w:rsidRPr="00204C28" w:rsidRDefault="00204C28" w:rsidP="00A30CBB">
      <w:pPr>
        <w:pStyle w:val="Annexetitre"/>
        <w:spacing w:before="0" w:after="0"/>
        <w:rPr>
          <w:sz w:val="10"/>
          <w:szCs w:val="10"/>
        </w:rPr>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639BD" w:rsidRPr="001F410C" w:rsidRDefault="00F639BD" w:rsidP="00F639BD">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B93DB3">
        <w:rPr>
          <w:rFonts w:ascii="Arial" w:hAnsi="Arial" w:cs="Arial"/>
          <w:b/>
          <w:sz w:val="15"/>
          <w:szCs w:val="15"/>
        </w:rPr>
        <w:t xml:space="preserve">Inviato alla </w:t>
      </w:r>
      <w:r w:rsidRPr="00B93DB3">
        <w:rPr>
          <w:rFonts w:ascii="Arial" w:hAnsi="Arial" w:cs="Arial"/>
          <w:b/>
          <w:i/>
          <w:sz w:val="15"/>
          <w:szCs w:val="15"/>
        </w:rPr>
        <w:t>Gazzetta ufficiale dell'Unione europea il</w:t>
      </w:r>
      <w:r w:rsidR="00B93DB3" w:rsidRPr="00B93DB3">
        <w:rPr>
          <w:rFonts w:ascii="Arial" w:hAnsi="Arial" w:cs="Arial"/>
          <w:b/>
          <w:i/>
          <w:sz w:val="15"/>
          <w:szCs w:val="15"/>
        </w:rPr>
        <w:t xml:space="preserve"> </w:t>
      </w:r>
      <w:r w:rsidR="00A30B17" w:rsidRPr="00A30B17">
        <w:rPr>
          <w:rFonts w:ascii="Arial" w:hAnsi="Arial" w:cs="Arial"/>
          <w:b/>
          <w:i/>
          <w:sz w:val="15"/>
          <w:szCs w:val="15"/>
        </w:rPr>
        <w:t>30/11</w:t>
      </w:r>
      <w:r w:rsidR="00EF1D1C" w:rsidRPr="00A30B17">
        <w:rPr>
          <w:rFonts w:ascii="Arial" w:hAnsi="Arial" w:cs="Arial"/>
          <w:b/>
          <w:i/>
          <w:sz w:val="15"/>
          <w:szCs w:val="15"/>
        </w:rPr>
        <w:t>/2018</w:t>
      </w:r>
      <w:r>
        <w:rPr>
          <w:rFonts w:ascii="Arial" w:hAnsi="Arial" w:cs="Arial"/>
          <w:b/>
          <w:i/>
          <w:sz w:val="15"/>
          <w:szCs w:val="15"/>
        </w:rPr>
        <w:t xml:space="preserve"> </w:t>
      </w: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rsidTr="00204C28">
        <w:trPr>
          <w:trHeight w:val="56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E1D74" w:rsidRDefault="00A23B3E">
            <w:pPr>
              <w:rPr>
                <w:color w:val="000000"/>
              </w:rPr>
            </w:pP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E1D74" w:rsidRDefault="00A23B3E">
            <w:r w:rsidRPr="000E1D74">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93907" w:rsidRDefault="00793907" w:rsidP="00E14307">
            <w:pPr>
              <w:tabs>
                <w:tab w:val="left" w:pos="360"/>
              </w:tabs>
              <w:spacing w:before="60" w:after="60"/>
              <w:rPr>
                <w:rFonts w:ascii="Arial" w:hAnsi="Arial" w:cs="Arial"/>
                <w:bCs/>
                <w:iCs/>
                <w:sz w:val="14"/>
                <w:szCs w:val="14"/>
              </w:rPr>
            </w:pPr>
            <w:r>
              <w:rPr>
                <w:rFonts w:ascii="Arial" w:hAnsi="Arial" w:cs="Arial"/>
                <w:bCs/>
                <w:iCs/>
                <w:sz w:val="14"/>
                <w:szCs w:val="14"/>
              </w:rPr>
              <w:t>Appalto dei seguenti servizi assicurativi del</w:t>
            </w:r>
            <w:r w:rsidR="00907CC3">
              <w:rPr>
                <w:rFonts w:ascii="Arial" w:hAnsi="Arial" w:cs="Arial"/>
                <w:bCs/>
                <w:iCs/>
                <w:sz w:val="14"/>
                <w:szCs w:val="14"/>
              </w:rPr>
              <w:t xml:space="preserve">la CCIAA Pordenone Udine </w:t>
            </w:r>
            <w:r w:rsidR="00691506">
              <w:rPr>
                <w:rFonts w:ascii="Arial" w:hAnsi="Arial" w:cs="Arial"/>
                <w:bCs/>
                <w:iCs/>
                <w:sz w:val="14"/>
                <w:szCs w:val="14"/>
              </w:rPr>
              <w:t xml:space="preserve">per il periodo </w:t>
            </w:r>
            <w:r w:rsidR="00DB02A7">
              <w:rPr>
                <w:rFonts w:ascii="Arial" w:hAnsi="Arial" w:cs="Arial"/>
                <w:bCs/>
                <w:iCs/>
                <w:sz w:val="14"/>
                <w:szCs w:val="14"/>
              </w:rPr>
              <w:t>3</w:t>
            </w:r>
            <w:r w:rsidR="00355DD0">
              <w:rPr>
                <w:rFonts w:ascii="Arial" w:hAnsi="Arial" w:cs="Arial"/>
                <w:bCs/>
                <w:iCs/>
                <w:sz w:val="14"/>
                <w:szCs w:val="14"/>
              </w:rPr>
              <w:t>0</w:t>
            </w:r>
            <w:r w:rsidR="00691506">
              <w:rPr>
                <w:rFonts w:ascii="Arial" w:hAnsi="Arial" w:cs="Arial"/>
                <w:bCs/>
                <w:iCs/>
                <w:sz w:val="14"/>
                <w:szCs w:val="14"/>
              </w:rPr>
              <w:t>/</w:t>
            </w:r>
            <w:r w:rsidR="00355DD0">
              <w:rPr>
                <w:rFonts w:ascii="Arial" w:hAnsi="Arial" w:cs="Arial"/>
                <w:bCs/>
                <w:iCs/>
                <w:sz w:val="14"/>
                <w:szCs w:val="14"/>
              </w:rPr>
              <w:t>0</w:t>
            </w:r>
            <w:r w:rsidR="00907CC3">
              <w:rPr>
                <w:rFonts w:ascii="Arial" w:hAnsi="Arial" w:cs="Arial"/>
                <w:bCs/>
                <w:iCs/>
                <w:sz w:val="14"/>
                <w:szCs w:val="14"/>
              </w:rPr>
              <w:t>6</w:t>
            </w:r>
            <w:r w:rsidR="00691506">
              <w:rPr>
                <w:rFonts w:ascii="Arial" w:hAnsi="Arial" w:cs="Arial"/>
                <w:bCs/>
                <w:iCs/>
                <w:sz w:val="14"/>
                <w:szCs w:val="14"/>
              </w:rPr>
              <w:t>/201</w:t>
            </w:r>
            <w:r w:rsidR="00355DD0">
              <w:rPr>
                <w:rFonts w:ascii="Arial" w:hAnsi="Arial" w:cs="Arial"/>
                <w:bCs/>
                <w:iCs/>
                <w:sz w:val="14"/>
                <w:szCs w:val="14"/>
              </w:rPr>
              <w:t>9</w:t>
            </w:r>
            <w:r w:rsidR="00691506">
              <w:rPr>
                <w:rFonts w:ascii="Arial" w:hAnsi="Arial" w:cs="Arial"/>
                <w:bCs/>
                <w:iCs/>
                <w:sz w:val="14"/>
                <w:szCs w:val="14"/>
              </w:rPr>
              <w:t>-3</w:t>
            </w:r>
            <w:r w:rsidR="00DB02A7">
              <w:rPr>
                <w:rFonts w:ascii="Arial" w:hAnsi="Arial" w:cs="Arial"/>
                <w:bCs/>
                <w:iCs/>
                <w:sz w:val="14"/>
                <w:szCs w:val="14"/>
              </w:rPr>
              <w:t>0</w:t>
            </w:r>
            <w:r w:rsidR="00691506">
              <w:rPr>
                <w:rFonts w:ascii="Arial" w:hAnsi="Arial" w:cs="Arial"/>
                <w:bCs/>
                <w:iCs/>
                <w:sz w:val="14"/>
                <w:szCs w:val="14"/>
              </w:rPr>
              <w:t>/</w:t>
            </w:r>
            <w:r w:rsidR="00355DD0">
              <w:rPr>
                <w:rFonts w:ascii="Arial" w:hAnsi="Arial" w:cs="Arial"/>
                <w:bCs/>
                <w:iCs/>
                <w:sz w:val="14"/>
                <w:szCs w:val="14"/>
              </w:rPr>
              <w:t>0</w:t>
            </w:r>
            <w:r w:rsidR="00907CC3">
              <w:rPr>
                <w:rFonts w:ascii="Arial" w:hAnsi="Arial" w:cs="Arial"/>
                <w:bCs/>
                <w:iCs/>
                <w:sz w:val="14"/>
                <w:szCs w:val="14"/>
              </w:rPr>
              <w:t>6</w:t>
            </w:r>
            <w:r w:rsidR="00691506">
              <w:rPr>
                <w:rFonts w:ascii="Arial" w:hAnsi="Arial" w:cs="Arial"/>
                <w:bCs/>
                <w:iCs/>
                <w:sz w:val="14"/>
                <w:szCs w:val="14"/>
              </w:rPr>
              <w:t>/202</w:t>
            </w:r>
            <w:r w:rsidR="00DB02A7">
              <w:rPr>
                <w:rFonts w:ascii="Arial" w:hAnsi="Arial" w:cs="Arial"/>
                <w:bCs/>
                <w:iCs/>
                <w:sz w:val="14"/>
                <w:szCs w:val="14"/>
              </w:rPr>
              <w:t>2</w:t>
            </w:r>
            <w:r>
              <w:rPr>
                <w:rFonts w:ascii="Arial" w:hAnsi="Arial" w:cs="Arial"/>
                <w:bCs/>
                <w:iCs/>
                <w:sz w:val="14"/>
                <w:szCs w:val="14"/>
              </w:rPr>
              <w:t>:</w:t>
            </w:r>
          </w:p>
          <w:p w:rsidR="00355DD0" w:rsidRPr="00E14307" w:rsidRDefault="00355DD0" w:rsidP="00355DD0">
            <w:pPr>
              <w:tabs>
                <w:tab w:val="left" w:pos="360"/>
              </w:tabs>
              <w:spacing w:before="60" w:after="60"/>
              <w:rPr>
                <w:rFonts w:cs="Calibri"/>
                <w:bCs/>
                <w:iCs/>
                <w:sz w:val="14"/>
                <w:szCs w:val="14"/>
              </w:rPr>
            </w:pP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E1D74" w:rsidRDefault="00A23B3E">
            <w:r w:rsidRPr="000E1D74">
              <w:rPr>
                <w:rFonts w:ascii="Arial" w:hAnsi="Arial" w:cs="Arial"/>
                <w:sz w:val="14"/>
                <w:szCs w:val="14"/>
              </w:rPr>
              <w:t>[   ]</w:t>
            </w:r>
          </w:p>
        </w:tc>
      </w:tr>
      <w:tr w:rsidR="00435313">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435313" w:rsidRDefault="00435313">
            <w:pPr>
              <w:rPr>
                <w:rFonts w:ascii="Arial" w:hAnsi="Arial" w:cs="Arial"/>
                <w:color w:val="000000"/>
                <w:sz w:val="14"/>
                <w:szCs w:val="14"/>
              </w:rPr>
            </w:pPr>
            <w:r w:rsidRPr="003A443E">
              <w:rPr>
                <w:rFonts w:ascii="Arial" w:hAnsi="Arial" w:cs="Arial"/>
                <w:color w:val="000000"/>
                <w:sz w:val="14"/>
                <w:szCs w:val="14"/>
              </w:rPr>
              <w:t xml:space="preserve">CIG </w:t>
            </w:r>
          </w:p>
          <w:p w:rsidR="00BA7FD2" w:rsidRDefault="00BA7FD2">
            <w:pPr>
              <w:rPr>
                <w:rFonts w:ascii="Arial" w:hAnsi="Arial" w:cs="Arial"/>
                <w:color w:val="000000"/>
                <w:sz w:val="14"/>
                <w:szCs w:val="14"/>
              </w:rPr>
            </w:pPr>
            <w:r>
              <w:rPr>
                <w:rFonts w:ascii="Arial" w:hAnsi="Arial" w:cs="Arial"/>
                <w:color w:val="000000"/>
                <w:sz w:val="14"/>
                <w:szCs w:val="14"/>
              </w:rPr>
              <w:t>1 – 7842153D5E</w:t>
            </w:r>
          </w:p>
          <w:p w:rsidR="00BA7FD2" w:rsidRDefault="00BA7FD2">
            <w:pPr>
              <w:rPr>
                <w:rFonts w:ascii="Arial" w:hAnsi="Arial" w:cs="Arial"/>
                <w:color w:val="000000"/>
                <w:sz w:val="14"/>
                <w:szCs w:val="14"/>
              </w:rPr>
            </w:pPr>
            <w:r>
              <w:rPr>
                <w:rFonts w:ascii="Arial" w:hAnsi="Arial" w:cs="Arial"/>
                <w:color w:val="000000"/>
                <w:sz w:val="14"/>
                <w:szCs w:val="14"/>
              </w:rPr>
              <w:t>2 – 7842169 A 93</w:t>
            </w:r>
          </w:p>
          <w:p w:rsidR="00BA7FD2" w:rsidRDefault="00BA7FD2">
            <w:pPr>
              <w:rPr>
                <w:rFonts w:ascii="Arial" w:hAnsi="Arial" w:cs="Arial"/>
                <w:color w:val="000000"/>
                <w:sz w:val="14"/>
                <w:szCs w:val="14"/>
              </w:rPr>
            </w:pPr>
            <w:r>
              <w:rPr>
                <w:rFonts w:ascii="Arial" w:hAnsi="Arial" w:cs="Arial"/>
                <w:color w:val="000000"/>
                <w:sz w:val="14"/>
                <w:szCs w:val="14"/>
              </w:rPr>
              <w:t>3 – 7842188 A 41</w:t>
            </w:r>
          </w:p>
          <w:p w:rsidR="00BA7FD2" w:rsidRDefault="00BA7FD2">
            <w:pPr>
              <w:rPr>
                <w:rFonts w:ascii="Arial" w:hAnsi="Arial" w:cs="Arial"/>
                <w:color w:val="000000"/>
                <w:sz w:val="14"/>
                <w:szCs w:val="14"/>
              </w:rPr>
            </w:pPr>
            <w:r>
              <w:rPr>
                <w:rFonts w:ascii="Arial" w:hAnsi="Arial" w:cs="Arial"/>
                <w:color w:val="000000"/>
                <w:sz w:val="14"/>
                <w:szCs w:val="14"/>
              </w:rPr>
              <w:t>4 – 7842198284</w:t>
            </w:r>
          </w:p>
          <w:p w:rsidR="00BA7FD2" w:rsidRDefault="00BA7FD2">
            <w:pPr>
              <w:rPr>
                <w:rFonts w:ascii="Arial" w:hAnsi="Arial" w:cs="Arial"/>
                <w:color w:val="000000"/>
                <w:sz w:val="14"/>
                <w:szCs w:val="14"/>
              </w:rPr>
            </w:pPr>
            <w:r>
              <w:rPr>
                <w:rFonts w:ascii="Arial" w:hAnsi="Arial" w:cs="Arial"/>
                <w:color w:val="000000"/>
                <w:sz w:val="14"/>
                <w:szCs w:val="14"/>
              </w:rPr>
              <w:t>5 – 7842204776</w:t>
            </w:r>
          </w:p>
          <w:p w:rsidR="00BA7FD2" w:rsidRPr="003A443E" w:rsidRDefault="00BA7FD2">
            <w:pPr>
              <w:rPr>
                <w:rFonts w:ascii="Arial" w:hAnsi="Arial" w:cs="Arial"/>
                <w:color w:val="000000"/>
                <w:sz w:val="14"/>
                <w:szCs w:val="14"/>
              </w:rPr>
            </w:pPr>
            <w:r>
              <w:rPr>
                <w:rFonts w:ascii="Arial" w:hAnsi="Arial" w:cs="Arial"/>
                <w:color w:val="000000"/>
                <w:sz w:val="14"/>
                <w:szCs w:val="14"/>
              </w:rPr>
              <w:t>6 – 78422079EF</w:t>
            </w:r>
          </w:p>
          <w:p w:rsidR="00435313" w:rsidRPr="00570F1D" w:rsidRDefault="00435313">
            <w:pPr>
              <w:rPr>
                <w:rFonts w:ascii="Arial" w:hAnsi="Arial" w:cs="Arial"/>
                <w:strike/>
                <w:color w:val="000000"/>
                <w:sz w:val="14"/>
                <w:szCs w:val="14"/>
              </w:rPr>
            </w:pPr>
            <w:r w:rsidRPr="00570F1D">
              <w:rPr>
                <w:rFonts w:ascii="Arial" w:hAnsi="Arial" w:cs="Arial"/>
                <w:strike/>
                <w:color w:val="000000"/>
                <w:sz w:val="14"/>
                <w:szCs w:val="14"/>
              </w:rPr>
              <w:t>CUP (ove previsto)</w:t>
            </w:r>
          </w:p>
          <w:p w:rsidR="00435313" w:rsidRPr="003A443E" w:rsidRDefault="00435313">
            <w:pPr>
              <w:rPr>
                <w:color w:val="000000"/>
              </w:rPr>
            </w:pPr>
            <w:r w:rsidRPr="00570F1D">
              <w:rPr>
                <w:rFonts w:ascii="Arial" w:hAnsi="Arial" w:cs="Arial"/>
                <w:strike/>
                <w:color w:val="000000"/>
                <w:sz w:val="14"/>
                <w:szCs w:val="14"/>
              </w:rPr>
              <w:t>Codice progetto (ove l’appalto sia finanziato o cofinanziato con fondi europei)</w:t>
            </w:r>
            <w:r w:rsidRPr="00570F1D">
              <w:rPr>
                <w:rFonts w:ascii="Arial" w:hAnsi="Arial" w:cs="Arial"/>
                <w:strike/>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tbl>
            <w:tblPr>
              <w:tblW w:w="0" w:type="auto"/>
              <w:tblInd w:w="221" w:type="dxa"/>
              <w:tblLayout w:type="fixed"/>
              <w:tblCellMar>
                <w:left w:w="0" w:type="dxa"/>
                <w:right w:w="0" w:type="dxa"/>
              </w:tblCellMar>
              <w:tblLook w:val="0000" w:firstRow="0" w:lastRow="0" w:firstColumn="0" w:lastColumn="0" w:noHBand="0" w:noVBand="0"/>
            </w:tblPr>
            <w:tblGrid>
              <w:gridCol w:w="622"/>
              <w:gridCol w:w="2921"/>
            </w:tblGrid>
            <w:tr w:rsidR="00907CC3" w:rsidTr="00AD4C13">
              <w:trPr>
                <w:trHeight w:val="431"/>
              </w:trPr>
              <w:tc>
                <w:tcPr>
                  <w:tcW w:w="622" w:type="dxa"/>
                  <w:tcBorders>
                    <w:top w:val="single" w:sz="4" w:space="0" w:color="000000"/>
                    <w:left w:val="single" w:sz="4" w:space="0" w:color="000000"/>
                    <w:bottom w:val="single" w:sz="4" w:space="0" w:color="000000"/>
                    <w:right w:val="single" w:sz="4" w:space="0" w:color="000000"/>
                  </w:tcBorders>
                </w:tcPr>
                <w:p w:rsidR="00907CC3" w:rsidRDefault="00907CC3" w:rsidP="00907CC3">
                  <w:pPr>
                    <w:pStyle w:val="TableParagraph"/>
                    <w:kinsoku w:val="0"/>
                    <w:overflowPunct w:val="0"/>
                    <w:spacing w:before="74"/>
                    <w:ind w:left="14"/>
                    <w:jc w:val="center"/>
                    <w:rPr>
                      <w:sz w:val="22"/>
                      <w:szCs w:val="22"/>
                    </w:rPr>
                  </w:pPr>
                  <w:r>
                    <w:rPr>
                      <w:sz w:val="22"/>
                      <w:szCs w:val="22"/>
                    </w:rPr>
                    <w:t>1</w:t>
                  </w:r>
                </w:p>
              </w:tc>
              <w:tc>
                <w:tcPr>
                  <w:tcW w:w="2921" w:type="dxa"/>
                  <w:tcBorders>
                    <w:top w:val="single" w:sz="4" w:space="0" w:color="000000"/>
                    <w:left w:val="single" w:sz="4" w:space="0" w:color="000000"/>
                    <w:bottom w:val="single" w:sz="4" w:space="0" w:color="000000"/>
                    <w:right w:val="single" w:sz="4" w:space="0" w:color="000000"/>
                  </w:tcBorders>
                </w:tcPr>
                <w:p w:rsidR="00907CC3" w:rsidRDefault="00907CC3" w:rsidP="00907CC3">
                  <w:pPr>
                    <w:pStyle w:val="TableParagraph"/>
                    <w:kinsoku w:val="0"/>
                    <w:overflowPunct w:val="0"/>
                    <w:spacing w:before="74"/>
                    <w:ind w:left="73"/>
                    <w:rPr>
                      <w:i/>
                      <w:iCs/>
                      <w:sz w:val="22"/>
                      <w:szCs w:val="22"/>
                    </w:rPr>
                  </w:pPr>
                  <w:r>
                    <w:rPr>
                      <w:i/>
                      <w:iCs/>
                      <w:sz w:val="22"/>
                      <w:szCs w:val="22"/>
                    </w:rPr>
                    <w:t xml:space="preserve">Polizza </w:t>
                  </w:r>
                  <w:proofErr w:type="spellStart"/>
                  <w:r>
                    <w:rPr>
                      <w:i/>
                      <w:iCs/>
                      <w:sz w:val="22"/>
                      <w:szCs w:val="22"/>
                    </w:rPr>
                    <w:t>All</w:t>
                  </w:r>
                  <w:proofErr w:type="spellEnd"/>
                  <w:r>
                    <w:rPr>
                      <w:i/>
                      <w:iCs/>
                      <w:sz w:val="22"/>
                      <w:szCs w:val="22"/>
                    </w:rPr>
                    <w:t xml:space="preserve"> </w:t>
                  </w:r>
                  <w:proofErr w:type="spellStart"/>
                  <w:r>
                    <w:rPr>
                      <w:i/>
                      <w:iCs/>
                      <w:sz w:val="22"/>
                      <w:szCs w:val="22"/>
                    </w:rPr>
                    <w:t>Risk</w:t>
                  </w:r>
                  <w:proofErr w:type="spellEnd"/>
                </w:p>
              </w:tc>
            </w:tr>
            <w:tr w:rsidR="00907CC3" w:rsidTr="00AD4C13">
              <w:trPr>
                <w:trHeight w:val="431"/>
              </w:trPr>
              <w:tc>
                <w:tcPr>
                  <w:tcW w:w="622" w:type="dxa"/>
                  <w:tcBorders>
                    <w:top w:val="single" w:sz="4" w:space="0" w:color="000000"/>
                    <w:left w:val="single" w:sz="4" w:space="0" w:color="000000"/>
                    <w:bottom w:val="single" w:sz="4" w:space="0" w:color="000000"/>
                    <w:right w:val="single" w:sz="4" w:space="0" w:color="000000"/>
                  </w:tcBorders>
                </w:tcPr>
                <w:p w:rsidR="00907CC3" w:rsidRDefault="00907CC3" w:rsidP="00907CC3">
                  <w:pPr>
                    <w:pStyle w:val="TableParagraph"/>
                    <w:kinsoku w:val="0"/>
                    <w:overflowPunct w:val="0"/>
                    <w:spacing w:before="74"/>
                    <w:ind w:left="14"/>
                    <w:jc w:val="center"/>
                    <w:rPr>
                      <w:sz w:val="22"/>
                      <w:szCs w:val="22"/>
                    </w:rPr>
                  </w:pPr>
                  <w:r>
                    <w:rPr>
                      <w:sz w:val="22"/>
                      <w:szCs w:val="22"/>
                    </w:rPr>
                    <w:t>2</w:t>
                  </w:r>
                </w:p>
              </w:tc>
              <w:tc>
                <w:tcPr>
                  <w:tcW w:w="2921" w:type="dxa"/>
                  <w:tcBorders>
                    <w:top w:val="single" w:sz="4" w:space="0" w:color="000000"/>
                    <w:left w:val="single" w:sz="4" w:space="0" w:color="000000"/>
                    <w:bottom w:val="single" w:sz="4" w:space="0" w:color="000000"/>
                    <w:right w:val="single" w:sz="4" w:space="0" w:color="000000"/>
                  </w:tcBorders>
                </w:tcPr>
                <w:p w:rsidR="00907CC3" w:rsidRDefault="00907CC3" w:rsidP="00907CC3">
                  <w:pPr>
                    <w:pStyle w:val="TableParagraph"/>
                    <w:kinsoku w:val="0"/>
                    <w:overflowPunct w:val="0"/>
                    <w:spacing w:before="74"/>
                    <w:ind w:left="73"/>
                    <w:rPr>
                      <w:i/>
                      <w:iCs/>
                      <w:sz w:val="22"/>
                      <w:szCs w:val="22"/>
                    </w:rPr>
                  </w:pPr>
                  <w:r>
                    <w:rPr>
                      <w:i/>
                      <w:iCs/>
                      <w:sz w:val="22"/>
                      <w:szCs w:val="22"/>
                    </w:rPr>
                    <w:t xml:space="preserve">Polizza </w:t>
                  </w:r>
                  <w:r w:rsidRPr="00E25241">
                    <w:rPr>
                      <w:i/>
                      <w:iCs/>
                      <w:sz w:val="22"/>
                      <w:szCs w:val="22"/>
                    </w:rPr>
                    <w:t>RCT/O</w:t>
                  </w:r>
                </w:p>
              </w:tc>
            </w:tr>
            <w:tr w:rsidR="00907CC3" w:rsidTr="00AD4C13">
              <w:trPr>
                <w:trHeight w:val="431"/>
              </w:trPr>
              <w:tc>
                <w:tcPr>
                  <w:tcW w:w="622" w:type="dxa"/>
                  <w:tcBorders>
                    <w:top w:val="single" w:sz="4" w:space="0" w:color="000000"/>
                    <w:left w:val="single" w:sz="4" w:space="0" w:color="000000"/>
                    <w:bottom w:val="single" w:sz="4" w:space="0" w:color="000000"/>
                    <w:right w:val="single" w:sz="4" w:space="0" w:color="000000"/>
                  </w:tcBorders>
                </w:tcPr>
                <w:p w:rsidR="00907CC3" w:rsidRDefault="00907CC3" w:rsidP="00907CC3">
                  <w:pPr>
                    <w:pStyle w:val="TableParagraph"/>
                    <w:kinsoku w:val="0"/>
                    <w:overflowPunct w:val="0"/>
                    <w:spacing w:before="74"/>
                    <w:ind w:left="14"/>
                    <w:jc w:val="center"/>
                    <w:rPr>
                      <w:sz w:val="22"/>
                      <w:szCs w:val="22"/>
                    </w:rPr>
                  </w:pPr>
                  <w:r>
                    <w:rPr>
                      <w:sz w:val="22"/>
                      <w:szCs w:val="22"/>
                    </w:rPr>
                    <w:t>3</w:t>
                  </w:r>
                </w:p>
              </w:tc>
              <w:tc>
                <w:tcPr>
                  <w:tcW w:w="2921" w:type="dxa"/>
                  <w:tcBorders>
                    <w:top w:val="single" w:sz="4" w:space="0" w:color="000000"/>
                    <w:left w:val="single" w:sz="4" w:space="0" w:color="000000"/>
                    <w:bottom w:val="single" w:sz="4" w:space="0" w:color="000000"/>
                    <w:right w:val="single" w:sz="4" w:space="0" w:color="000000"/>
                  </w:tcBorders>
                </w:tcPr>
                <w:p w:rsidR="00907CC3" w:rsidRDefault="00907CC3" w:rsidP="00907CC3">
                  <w:pPr>
                    <w:pStyle w:val="TableParagraph"/>
                    <w:kinsoku w:val="0"/>
                    <w:overflowPunct w:val="0"/>
                    <w:spacing w:before="74"/>
                    <w:ind w:left="73"/>
                    <w:rPr>
                      <w:i/>
                      <w:iCs/>
                      <w:sz w:val="22"/>
                      <w:szCs w:val="22"/>
                    </w:rPr>
                  </w:pPr>
                  <w:r>
                    <w:rPr>
                      <w:i/>
                      <w:iCs/>
                      <w:sz w:val="22"/>
                      <w:szCs w:val="22"/>
                    </w:rPr>
                    <w:t>Polizza Difesa Legale</w:t>
                  </w:r>
                </w:p>
              </w:tc>
            </w:tr>
            <w:tr w:rsidR="00907CC3" w:rsidTr="00AD4C13">
              <w:trPr>
                <w:trHeight w:val="429"/>
              </w:trPr>
              <w:tc>
                <w:tcPr>
                  <w:tcW w:w="622" w:type="dxa"/>
                  <w:tcBorders>
                    <w:top w:val="single" w:sz="4" w:space="0" w:color="000000"/>
                    <w:left w:val="single" w:sz="4" w:space="0" w:color="000000"/>
                    <w:bottom w:val="single" w:sz="4" w:space="0" w:color="000000"/>
                    <w:right w:val="single" w:sz="4" w:space="0" w:color="000000"/>
                  </w:tcBorders>
                </w:tcPr>
                <w:p w:rsidR="00907CC3" w:rsidRDefault="00907CC3" w:rsidP="00907CC3">
                  <w:pPr>
                    <w:pStyle w:val="TableParagraph"/>
                    <w:kinsoku w:val="0"/>
                    <w:overflowPunct w:val="0"/>
                    <w:spacing w:before="72"/>
                    <w:ind w:left="14"/>
                    <w:jc w:val="center"/>
                    <w:rPr>
                      <w:sz w:val="22"/>
                      <w:szCs w:val="22"/>
                    </w:rPr>
                  </w:pPr>
                  <w:r>
                    <w:rPr>
                      <w:sz w:val="22"/>
                      <w:szCs w:val="22"/>
                    </w:rPr>
                    <w:t>4</w:t>
                  </w:r>
                </w:p>
              </w:tc>
              <w:tc>
                <w:tcPr>
                  <w:tcW w:w="2921" w:type="dxa"/>
                  <w:tcBorders>
                    <w:top w:val="single" w:sz="4" w:space="0" w:color="000000"/>
                    <w:left w:val="single" w:sz="4" w:space="0" w:color="000000"/>
                    <w:bottom w:val="single" w:sz="4" w:space="0" w:color="000000"/>
                    <w:right w:val="single" w:sz="4" w:space="0" w:color="000000"/>
                  </w:tcBorders>
                </w:tcPr>
                <w:p w:rsidR="00907CC3" w:rsidRDefault="00907CC3" w:rsidP="00907CC3">
                  <w:pPr>
                    <w:pStyle w:val="TableParagraph"/>
                    <w:kinsoku w:val="0"/>
                    <w:overflowPunct w:val="0"/>
                    <w:spacing w:before="72"/>
                    <w:ind w:left="73"/>
                    <w:rPr>
                      <w:i/>
                      <w:iCs/>
                      <w:sz w:val="22"/>
                      <w:szCs w:val="22"/>
                    </w:rPr>
                  </w:pPr>
                  <w:r>
                    <w:rPr>
                      <w:i/>
                      <w:iCs/>
                      <w:sz w:val="22"/>
                      <w:szCs w:val="22"/>
                    </w:rPr>
                    <w:t>Polizza RC Patrimoniale</w:t>
                  </w:r>
                </w:p>
              </w:tc>
            </w:tr>
            <w:tr w:rsidR="00907CC3" w:rsidTr="00AD4C13">
              <w:trPr>
                <w:trHeight w:val="431"/>
              </w:trPr>
              <w:tc>
                <w:tcPr>
                  <w:tcW w:w="622" w:type="dxa"/>
                  <w:tcBorders>
                    <w:top w:val="single" w:sz="4" w:space="0" w:color="000000"/>
                    <w:left w:val="single" w:sz="4" w:space="0" w:color="000000"/>
                    <w:bottom w:val="single" w:sz="4" w:space="0" w:color="000000"/>
                    <w:right w:val="single" w:sz="4" w:space="0" w:color="000000"/>
                  </w:tcBorders>
                </w:tcPr>
                <w:p w:rsidR="00907CC3" w:rsidRDefault="00907CC3" w:rsidP="00907CC3">
                  <w:pPr>
                    <w:pStyle w:val="TableParagraph"/>
                    <w:kinsoku w:val="0"/>
                    <w:overflowPunct w:val="0"/>
                    <w:spacing w:before="74"/>
                    <w:ind w:left="14"/>
                    <w:jc w:val="center"/>
                    <w:rPr>
                      <w:sz w:val="22"/>
                      <w:szCs w:val="22"/>
                    </w:rPr>
                  </w:pPr>
                  <w:r>
                    <w:rPr>
                      <w:sz w:val="22"/>
                      <w:szCs w:val="22"/>
                    </w:rPr>
                    <w:t>5</w:t>
                  </w:r>
                </w:p>
              </w:tc>
              <w:tc>
                <w:tcPr>
                  <w:tcW w:w="2921" w:type="dxa"/>
                  <w:tcBorders>
                    <w:top w:val="single" w:sz="4" w:space="0" w:color="000000"/>
                    <w:left w:val="single" w:sz="4" w:space="0" w:color="000000"/>
                    <w:bottom w:val="single" w:sz="4" w:space="0" w:color="000000"/>
                    <w:right w:val="single" w:sz="4" w:space="0" w:color="000000"/>
                  </w:tcBorders>
                </w:tcPr>
                <w:p w:rsidR="00907CC3" w:rsidRDefault="00907CC3" w:rsidP="00907CC3">
                  <w:pPr>
                    <w:pStyle w:val="TableParagraph"/>
                    <w:kinsoku w:val="0"/>
                    <w:overflowPunct w:val="0"/>
                    <w:spacing w:before="74"/>
                    <w:ind w:left="73"/>
                    <w:rPr>
                      <w:i/>
                      <w:iCs/>
                      <w:sz w:val="22"/>
                      <w:szCs w:val="22"/>
                    </w:rPr>
                  </w:pPr>
                  <w:r>
                    <w:rPr>
                      <w:i/>
                      <w:iCs/>
                      <w:sz w:val="22"/>
                      <w:szCs w:val="22"/>
                    </w:rPr>
                    <w:t>Polizza Infortuni Cumulativa</w:t>
                  </w:r>
                </w:p>
              </w:tc>
            </w:tr>
            <w:tr w:rsidR="00907CC3" w:rsidTr="00AD4C13">
              <w:trPr>
                <w:trHeight w:val="429"/>
              </w:trPr>
              <w:tc>
                <w:tcPr>
                  <w:tcW w:w="622" w:type="dxa"/>
                  <w:tcBorders>
                    <w:top w:val="single" w:sz="4" w:space="0" w:color="000000"/>
                    <w:left w:val="single" w:sz="4" w:space="0" w:color="000000"/>
                    <w:bottom w:val="single" w:sz="4" w:space="0" w:color="000000"/>
                    <w:right w:val="single" w:sz="4" w:space="0" w:color="000000"/>
                  </w:tcBorders>
                </w:tcPr>
                <w:p w:rsidR="00907CC3" w:rsidRDefault="00907CC3" w:rsidP="00907CC3">
                  <w:pPr>
                    <w:pStyle w:val="TableParagraph"/>
                    <w:kinsoku w:val="0"/>
                    <w:overflowPunct w:val="0"/>
                    <w:spacing w:before="72"/>
                    <w:ind w:left="14"/>
                    <w:jc w:val="center"/>
                    <w:rPr>
                      <w:sz w:val="22"/>
                      <w:szCs w:val="22"/>
                    </w:rPr>
                  </w:pPr>
                  <w:r>
                    <w:rPr>
                      <w:sz w:val="22"/>
                      <w:szCs w:val="22"/>
                    </w:rPr>
                    <w:t>6</w:t>
                  </w:r>
                </w:p>
              </w:tc>
              <w:tc>
                <w:tcPr>
                  <w:tcW w:w="2921" w:type="dxa"/>
                  <w:tcBorders>
                    <w:top w:val="single" w:sz="4" w:space="0" w:color="000000"/>
                    <w:left w:val="single" w:sz="4" w:space="0" w:color="000000"/>
                    <w:bottom w:val="single" w:sz="4" w:space="0" w:color="000000"/>
                    <w:right w:val="single" w:sz="4" w:space="0" w:color="000000"/>
                  </w:tcBorders>
                </w:tcPr>
                <w:p w:rsidR="00907CC3" w:rsidRDefault="00907CC3" w:rsidP="00907CC3">
                  <w:pPr>
                    <w:pStyle w:val="TableParagraph"/>
                    <w:kinsoku w:val="0"/>
                    <w:overflowPunct w:val="0"/>
                    <w:spacing w:before="72"/>
                    <w:ind w:left="73"/>
                    <w:rPr>
                      <w:i/>
                      <w:iCs/>
                      <w:sz w:val="22"/>
                      <w:szCs w:val="22"/>
                    </w:rPr>
                  </w:pPr>
                  <w:r>
                    <w:rPr>
                      <w:i/>
                      <w:iCs/>
                      <w:sz w:val="22"/>
                      <w:szCs w:val="22"/>
                    </w:rPr>
                    <w:t>Polizza Auto rischi diversi</w:t>
                  </w:r>
                </w:p>
              </w:tc>
            </w:tr>
          </w:tbl>
          <w:p w:rsidR="00355DD0" w:rsidRPr="00355DD0" w:rsidRDefault="00355DD0" w:rsidP="002A3F74">
            <w:pPr>
              <w:tabs>
                <w:tab w:val="left" w:pos="360"/>
              </w:tabs>
              <w:spacing w:before="60" w:after="60"/>
              <w:rPr>
                <w:rFonts w:ascii="Arial" w:hAnsi="Arial" w:cs="Arial"/>
                <w:color w:val="000000"/>
                <w:sz w:val="14"/>
                <w:szCs w:val="14"/>
              </w:rPr>
            </w:pP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lastRenderedPageBreak/>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45"/>
        <w:gridCol w:w="3591"/>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EC6112" w:rsidRDefault="00A23B3E" w:rsidP="00A30CBB">
            <w:pPr>
              <w:pStyle w:val="Text1"/>
              <w:spacing w:after="0"/>
              <w:ind w:left="0"/>
              <w:jc w:val="both"/>
              <w:rPr>
                <w:rFonts w:ascii="Arial" w:hAnsi="Arial" w:cs="Arial"/>
                <w:b/>
                <w:strike/>
                <w:color w:val="auto"/>
                <w:sz w:val="14"/>
                <w:szCs w:val="14"/>
              </w:rPr>
            </w:pPr>
            <w:r w:rsidRPr="00EC6112">
              <w:rPr>
                <w:rFonts w:ascii="Arial" w:hAnsi="Arial" w:cs="Arial"/>
                <w:b/>
                <w:strike/>
                <w:color w:val="auto"/>
                <w:sz w:val="14"/>
                <w:szCs w:val="14"/>
              </w:rPr>
              <w:t xml:space="preserve">Solo se l'appalto è riservato </w:t>
            </w:r>
            <w:r w:rsidRPr="00EC6112">
              <w:rPr>
                <w:rFonts w:ascii="Arial" w:hAnsi="Arial" w:cs="Arial"/>
                <w:strike/>
                <w:color w:val="auto"/>
                <w:sz w:val="14"/>
                <w:szCs w:val="14"/>
              </w:rPr>
              <w:t>(</w:t>
            </w:r>
            <w:r w:rsidRPr="00EC6112">
              <w:rPr>
                <w:rStyle w:val="Rimandonotaapidipagina"/>
                <w:rFonts w:ascii="Arial" w:hAnsi="Arial" w:cs="Arial"/>
                <w:strike/>
                <w:color w:val="auto"/>
                <w:sz w:val="14"/>
                <w:szCs w:val="14"/>
              </w:rPr>
              <w:footnoteReference w:id="8"/>
            </w:r>
            <w:r w:rsidRPr="00EC6112">
              <w:rPr>
                <w:rFonts w:ascii="Arial" w:hAnsi="Arial" w:cs="Arial"/>
                <w:strike/>
                <w:color w:val="auto"/>
                <w:sz w:val="14"/>
                <w:szCs w:val="14"/>
              </w:rPr>
              <w:t>)</w:t>
            </w:r>
            <w:r w:rsidRPr="00EC6112">
              <w:rPr>
                <w:rFonts w:ascii="Arial" w:hAnsi="Arial" w:cs="Arial"/>
                <w:b/>
                <w:strike/>
                <w:color w:val="auto"/>
                <w:sz w:val="14"/>
                <w:szCs w:val="14"/>
              </w:rPr>
              <w:t xml:space="preserve">: </w:t>
            </w:r>
            <w:r w:rsidRPr="00EC6112">
              <w:rPr>
                <w:rFonts w:ascii="Arial" w:hAnsi="Arial" w:cs="Arial"/>
                <w:strike/>
                <w:color w:val="auto"/>
                <w:sz w:val="14"/>
                <w:szCs w:val="14"/>
              </w:rPr>
              <w:t>l'operatore economico è un laboratorio protetto, un' "impresa sociale" (</w:t>
            </w:r>
            <w:r w:rsidRPr="00EC6112">
              <w:rPr>
                <w:rStyle w:val="Rimandonotaapidipagina"/>
                <w:rFonts w:ascii="Arial" w:hAnsi="Arial" w:cs="Arial"/>
                <w:strike/>
                <w:color w:val="auto"/>
                <w:sz w:val="14"/>
                <w:szCs w:val="14"/>
              </w:rPr>
              <w:footnoteReference w:id="9"/>
            </w:r>
            <w:r w:rsidRPr="00EC6112">
              <w:rPr>
                <w:rFonts w:ascii="Arial" w:hAnsi="Arial" w:cs="Arial"/>
                <w:strike/>
                <w:color w:val="auto"/>
                <w:sz w:val="14"/>
                <w:szCs w:val="14"/>
              </w:rPr>
              <w:t>) o provvede all'esecuzione del contratto nel contesto di programmi di lavoro protetti (articolo 112 del Codice)?</w:t>
            </w:r>
          </w:p>
          <w:p w:rsidR="00A23B3E" w:rsidRPr="00EC6112" w:rsidRDefault="00A23B3E">
            <w:pPr>
              <w:pStyle w:val="Text1"/>
              <w:spacing w:before="0" w:after="0"/>
              <w:ind w:left="0"/>
              <w:rPr>
                <w:rFonts w:ascii="Arial" w:hAnsi="Arial" w:cs="Arial"/>
                <w:b/>
                <w:strike/>
                <w:color w:val="auto"/>
                <w:sz w:val="14"/>
                <w:szCs w:val="14"/>
              </w:rPr>
            </w:pPr>
          </w:p>
          <w:p w:rsidR="00A23B3E" w:rsidRPr="00EC6112" w:rsidRDefault="00A23B3E">
            <w:pPr>
              <w:pStyle w:val="Text1"/>
              <w:spacing w:before="0" w:after="0"/>
              <w:ind w:left="0"/>
              <w:rPr>
                <w:rFonts w:ascii="Arial" w:hAnsi="Arial" w:cs="Arial"/>
                <w:strike/>
                <w:color w:val="auto"/>
                <w:sz w:val="14"/>
                <w:szCs w:val="14"/>
              </w:rPr>
            </w:pPr>
            <w:r w:rsidRPr="00EC6112">
              <w:rPr>
                <w:rFonts w:ascii="Arial" w:hAnsi="Arial" w:cs="Arial"/>
                <w:b/>
                <w:strike/>
                <w:color w:val="auto"/>
                <w:sz w:val="14"/>
                <w:szCs w:val="14"/>
              </w:rPr>
              <w:t>In caso affermativo,</w:t>
            </w:r>
          </w:p>
          <w:p w:rsidR="00A23B3E" w:rsidRPr="00EC6112" w:rsidRDefault="00A23B3E">
            <w:pPr>
              <w:pStyle w:val="Text1"/>
              <w:spacing w:before="0" w:after="0"/>
              <w:ind w:left="0"/>
              <w:rPr>
                <w:rFonts w:ascii="Arial" w:hAnsi="Arial" w:cs="Arial"/>
                <w:strike/>
                <w:color w:val="auto"/>
                <w:sz w:val="14"/>
                <w:szCs w:val="14"/>
              </w:rPr>
            </w:pPr>
          </w:p>
          <w:p w:rsidR="00A23B3E" w:rsidRPr="00EC6112" w:rsidRDefault="00A23B3E" w:rsidP="00A30CBB">
            <w:pPr>
              <w:pStyle w:val="Text1"/>
              <w:spacing w:before="0" w:after="0"/>
              <w:ind w:left="0"/>
              <w:jc w:val="both"/>
              <w:rPr>
                <w:rFonts w:ascii="Arial" w:hAnsi="Arial" w:cs="Arial"/>
                <w:strike/>
                <w:color w:val="auto"/>
                <w:sz w:val="14"/>
                <w:szCs w:val="14"/>
              </w:rPr>
            </w:pPr>
            <w:r w:rsidRPr="00EC6112">
              <w:rPr>
                <w:rFonts w:ascii="Arial" w:hAnsi="Arial" w:cs="Arial"/>
                <w:strike/>
                <w:color w:val="auto"/>
                <w:sz w:val="14"/>
                <w:szCs w:val="14"/>
              </w:rPr>
              <w:t>qual è la percentuale corrispondente di lavoratori con disabilità o svantaggiati?</w:t>
            </w:r>
          </w:p>
          <w:p w:rsidR="00A23B3E" w:rsidRPr="00EC6112" w:rsidRDefault="00A23B3E" w:rsidP="00A30CBB">
            <w:pPr>
              <w:pStyle w:val="Text1"/>
              <w:ind w:left="0"/>
              <w:jc w:val="both"/>
              <w:rPr>
                <w:rFonts w:ascii="Arial" w:hAnsi="Arial" w:cs="Arial"/>
                <w:strike/>
                <w:color w:val="auto"/>
                <w:sz w:val="14"/>
                <w:szCs w:val="14"/>
              </w:rPr>
            </w:pPr>
            <w:r w:rsidRPr="00EC6112">
              <w:rPr>
                <w:rFonts w:ascii="Arial" w:hAnsi="Arial" w:cs="Arial"/>
                <w:strike/>
                <w:color w:val="auto"/>
                <w:sz w:val="14"/>
                <w:szCs w:val="14"/>
              </w:rPr>
              <w:t>Se richiesto, specificare a quale o quali categorie di lavoratori con disabilità o svantaggiati apparte</w:t>
            </w:r>
            <w:r w:rsidR="00FB3543" w:rsidRPr="00EC6112">
              <w:rPr>
                <w:rFonts w:ascii="Arial" w:hAnsi="Arial" w:cs="Arial"/>
                <w:strike/>
                <w:color w:val="auto"/>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570F1D" w:rsidRPr="00EC6112" w:rsidRDefault="00570F1D">
            <w:pPr>
              <w:pStyle w:val="Text1"/>
              <w:spacing w:after="0"/>
              <w:ind w:left="0"/>
              <w:rPr>
                <w:rFonts w:ascii="Arial" w:hAnsi="Arial" w:cs="Arial"/>
                <w:color w:val="auto"/>
                <w:sz w:val="14"/>
                <w:szCs w:val="14"/>
              </w:rPr>
            </w:pPr>
            <w:r w:rsidRPr="00EC6112">
              <w:rPr>
                <w:rFonts w:ascii="Arial" w:hAnsi="Arial" w:cs="Arial"/>
                <w:color w:val="auto"/>
                <w:sz w:val="14"/>
                <w:szCs w:val="14"/>
              </w:rPr>
              <w:t>APPALTO NON RISERVATO</w:t>
            </w:r>
          </w:p>
          <w:p w:rsidR="00A23B3E" w:rsidRPr="00EC6112" w:rsidRDefault="00A23B3E">
            <w:pPr>
              <w:pStyle w:val="Text1"/>
              <w:spacing w:after="0"/>
              <w:ind w:left="0"/>
              <w:rPr>
                <w:rFonts w:ascii="Arial" w:hAnsi="Arial" w:cs="Arial"/>
                <w:strike/>
                <w:color w:val="auto"/>
                <w:sz w:val="14"/>
                <w:szCs w:val="14"/>
              </w:rPr>
            </w:pPr>
            <w:r w:rsidRPr="00EC6112">
              <w:rPr>
                <w:rFonts w:ascii="Arial" w:hAnsi="Arial" w:cs="Arial"/>
                <w:strike/>
                <w:color w:val="auto"/>
                <w:sz w:val="14"/>
                <w:szCs w:val="14"/>
              </w:rPr>
              <w:t>[ ] Sì [ ] No</w:t>
            </w:r>
            <w:r w:rsidRPr="00EC6112">
              <w:rPr>
                <w:rFonts w:ascii="Arial" w:hAnsi="Arial" w:cs="Arial"/>
                <w:strike/>
                <w:color w:val="auto"/>
                <w:sz w:val="14"/>
                <w:szCs w:val="14"/>
              </w:rPr>
              <w:br/>
            </w:r>
          </w:p>
          <w:p w:rsidR="00A23B3E" w:rsidRPr="00EC6112" w:rsidRDefault="00A23B3E">
            <w:pPr>
              <w:pStyle w:val="Text1"/>
              <w:spacing w:before="0" w:after="0"/>
              <w:ind w:left="0"/>
              <w:rPr>
                <w:rFonts w:ascii="Arial" w:hAnsi="Arial" w:cs="Arial"/>
                <w:strike/>
                <w:color w:val="auto"/>
                <w:sz w:val="14"/>
                <w:szCs w:val="14"/>
              </w:rPr>
            </w:pPr>
          </w:p>
          <w:p w:rsidR="00A23B3E" w:rsidRPr="00EC6112" w:rsidRDefault="00A23B3E">
            <w:pPr>
              <w:pStyle w:val="Text1"/>
              <w:spacing w:before="0" w:after="0"/>
              <w:ind w:left="0"/>
              <w:rPr>
                <w:rFonts w:ascii="Arial" w:hAnsi="Arial" w:cs="Arial"/>
                <w:strike/>
                <w:color w:val="auto"/>
                <w:sz w:val="14"/>
                <w:szCs w:val="14"/>
              </w:rPr>
            </w:pPr>
          </w:p>
          <w:p w:rsidR="00A23B3E" w:rsidRPr="00EC6112" w:rsidRDefault="00A23B3E">
            <w:pPr>
              <w:pStyle w:val="Text1"/>
              <w:spacing w:before="0" w:after="0"/>
              <w:ind w:left="0"/>
              <w:rPr>
                <w:rFonts w:ascii="Arial" w:hAnsi="Arial" w:cs="Arial"/>
                <w:strike/>
                <w:color w:val="auto"/>
                <w:sz w:val="14"/>
                <w:szCs w:val="14"/>
              </w:rPr>
            </w:pPr>
          </w:p>
          <w:p w:rsidR="00A23B3E" w:rsidRPr="00EC6112" w:rsidRDefault="00A23B3E">
            <w:pPr>
              <w:pStyle w:val="Text1"/>
              <w:spacing w:before="0" w:after="0"/>
              <w:ind w:left="0"/>
              <w:rPr>
                <w:rFonts w:ascii="Arial" w:hAnsi="Arial" w:cs="Arial"/>
                <w:strike/>
                <w:color w:val="auto"/>
                <w:sz w:val="14"/>
                <w:szCs w:val="14"/>
              </w:rPr>
            </w:pPr>
          </w:p>
          <w:p w:rsidR="00A23B3E" w:rsidRPr="00EC6112" w:rsidRDefault="00A23B3E">
            <w:pPr>
              <w:pStyle w:val="Text1"/>
              <w:spacing w:before="0" w:after="0"/>
              <w:ind w:left="0"/>
              <w:rPr>
                <w:rFonts w:ascii="Arial" w:hAnsi="Arial" w:cs="Arial"/>
                <w:strike/>
                <w:color w:val="auto"/>
                <w:sz w:val="14"/>
                <w:szCs w:val="14"/>
              </w:rPr>
            </w:pPr>
            <w:r w:rsidRPr="00EC6112">
              <w:rPr>
                <w:rFonts w:ascii="Arial" w:hAnsi="Arial" w:cs="Arial"/>
                <w:strike/>
                <w:color w:val="auto"/>
                <w:sz w:val="14"/>
                <w:szCs w:val="14"/>
              </w:rPr>
              <w:t>[……………]</w:t>
            </w:r>
          </w:p>
          <w:p w:rsidR="00A23B3E" w:rsidRPr="00EC6112" w:rsidRDefault="00A23B3E">
            <w:pPr>
              <w:pStyle w:val="Text1"/>
              <w:spacing w:before="0" w:after="0"/>
              <w:ind w:left="0"/>
              <w:rPr>
                <w:rFonts w:ascii="Arial" w:hAnsi="Arial" w:cs="Arial"/>
                <w:strike/>
                <w:color w:val="auto"/>
                <w:sz w:val="14"/>
                <w:szCs w:val="14"/>
              </w:rPr>
            </w:pPr>
          </w:p>
          <w:p w:rsidR="00A23B3E" w:rsidRPr="00EC6112" w:rsidRDefault="00A23B3E">
            <w:pPr>
              <w:pStyle w:val="Text1"/>
              <w:spacing w:before="0" w:after="0"/>
              <w:ind w:left="0"/>
              <w:rPr>
                <w:rFonts w:ascii="Arial" w:hAnsi="Arial" w:cs="Arial"/>
                <w:strike/>
                <w:color w:val="auto"/>
                <w:sz w:val="14"/>
                <w:szCs w:val="14"/>
              </w:rPr>
            </w:pPr>
          </w:p>
          <w:p w:rsidR="00A23B3E" w:rsidRPr="00EC6112" w:rsidRDefault="00A23B3E">
            <w:pPr>
              <w:pStyle w:val="Text1"/>
              <w:spacing w:before="0" w:after="0"/>
              <w:ind w:left="0"/>
              <w:rPr>
                <w:rFonts w:ascii="Arial" w:hAnsi="Arial" w:cs="Arial"/>
                <w:strike/>
                <w:color w:val="auto"/>
                <w:sz w:val="14"/>
                <w:szCs w:val="14"/>
              </w:rPr>
            </w:pPr>
          </w:p>
          <w:p w:rsidR="00A23B3E" w:rsidRPr="00EC6112" w:rsidRDefault="00A23B3E">
            <w:pPr>
              <w:pStyle w:val="Text1"/>
              <w:spacing w:before="0" w:after="0"/>
              <w:ind w:left="0"/>
              <w:rPr>
                <w:rFonts w:ascii="Arial" w:hAnsi="Arial" w:cs="Arial"/>
                <w:strike/>
                <w:color w:val="auto"/>
                <w:sz w:val="14"/>
                <w:szCs w:val="14"/>
              </w:rPr>
            </w:pPr>
            <w:r w:rsidRPr="00EC6112">
              <w:rPr>
                <w:rFonts w:ascii="Arial" w:hAnsi="Arial" w:cs="Arial"/>
                <w:strike/>
                <w:color w:val="auto"/>
                <w:sz w:val="14"/>
                <w:szCs w:val="14"/>
              </w:rPr>
              <w:t>[…………....]</w:t>
            </w:r>
          </w:p>
          <w:p w:rsidR="00A23B3E" w:rsidRPr="00EC6112" w:rsidRDefault="00A23B3E">
            <w:pPr>
              <w:pStyle w:val="Text1"/>
              <w:spacing w:before="0" w:after="0"/>
              <w:ind w:left="0"/>
              <w:rPr>
                <w:rFonts w:ascii="Arial" w:hAnsi="Arial" w:cs="Arial"/>
                <w:strike/>
                <w:color w:val="auto"/>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083F4A" w:rsidRDefault="00A23B3E" w:rsidP="00FB3543">
            <w:pPr>
              <w:pStyle w:val="Text1"/>
              <w:ind w:left="0"/>
              <w:jc w:val="both"/>
              <w:rPr>
                <w:rFonts w:ascii="Arial" w:hAnsi="Arial" w:cs="Arial"/>
                <w:b/>
                <w:color w:val="000000"/>
                <w:sz w:val="14"/>
                <w:szCs w:val="14"/>
              </w:rPr>
            </w:pPr>
            <w:r w:rsidRPr="00083F4A">
              <w:rPr>
                <w:rFonts w:ascii="Arial" w:hAnsi="Arial" w:cs="Arial"/>
                <w:color w:val="000000"/>
                <w:sz w:val="14"/>
                <w:szCs w:val="14"/>
              </w:rPr>
              <w:t xml:space="preserve">Se pertinente: l'operatore economico è iscritto in un elenco ufficiale di  </w:t>
            </w:r>
            <w:r w:rsidRPr="00083F4A">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083F4A">
              <w:rPr>
                <w:rFonts w:ascii="Arial" w:hAnsi="Arial" w:cs="Arial"/>
                <w:color w:val="000000"/>
                <w:sz w:val="14"/>
                <w:szCs w:val="14"/>
              </w:rPr>
              <w:t xml:space="preserve"> ?</w:t>
            </w:r>
          </w:p>
          <w:p w:rsidR="00A23B3E" w:rsidRPr="00083F4A" w:rsidRDefault="00A23B3E">
            <w:pPr>
              <w:pStyle w:val="Text1"/>
              <w:spacing w:after="0"/>
              <w:ind w:left="0"/>
              <w:rPr>
                <w:rFonts w:ascii="Arial" w:hAnsi="Arial" w:cs="Arial"/>
                <w:strike/>
                <w:color w:val="000000"/>
                <w:sz w:val="14"/>
                <w:szCs w:val="14"/>
              </w:rPr>
            </w:pPr>
            <w:r w:rsidRPr="00083F4A">
              <w:rPr>
                <w:rFonts w:ascii="Arial" w:hAnsi="Arial" w:cs="Arial"/>
                <w:b/>
                <w:strike/>
                <w:color w:val="000000"/>
                <w:sz w:val="14"/>
                <w:szCs w:val="14"/>
              </w:rPr>
              <w:t>In caso affermativo</w:t>
            </w:r>
            <w:r w:rsidRPr="00083F4A">
              <w:rPr>
                <w:rFonts w:ascii="Arial" w:hAnsi="Arial" w:cs="Arial"/>
                <w:strike/>
                <w:color w:val="000000"/>
                <w:sz w:val="14"/>
                <w:szCs w:val="14"/>
              </w:rPr>
              <w:t>:</w:t>
            </w:r>
          </w:p>
          <w:p w:rsidR="00A23B3E" w:rsidRPr="00083F4A" w:rsidRDefault="00A23B3E">
            <w:pPr>
              <w:pStyle w:val="Text1"/>
              <w:spacing w:before="0" w:after="0"/>
              <w:ind w:left="0"/>
              <w:rPr>
                <w:rFonts w:ascii="Arial" w:hAnsi="Arial" w:cs="Arial"/>
                <w:strike/>
                <w:color w:val="000000"/>
                <w:sz w:val="14"/>
                <w:szCs w:val="14"/>
              </w:rPr>
            </w:pPr>
          </w:p>
          <w:p w:rsidR="00A23B3E" w:rsidRPr="00083F4A" w:rsidRDefault="00A23B3E" w:rsidP="00A30CBB">
            <w:pPr>
              <w:pStyle w:val="Text1"/>
              <w:spacing w:before="0" w:after="0"/>
              <w:ind w:left="0"/>
              <w:jc w:val="both"/>
              <w:rPr>
                <w:rFonts w:ascii="Arial" w:hAnsi="Arial" w:cs="Arial"/>
                <w:strike/>
                <w:color w:val="000000"/>
                <w:sz w:val="14"/>
                <w:szCs w:val="14"/>
              </w:rPr>
            </w:pPr>
            <w:r w:rsidRPr="00083F4A">
              <w:rPr>
                <w:rFonts w:ascii="Arial" w:hAnsi="Arial" w:cs="Arial"/>
                <w:b/>
                <w:strike/>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083F4A" w:rsidRDefault="00A23B3E">
            <w:pPr>
              <w:pStyle w:val="Text1"/>
              <w:spacing w:before="0" w:after="0"/>
              <w:ind w:left="0"/>
              <w:rPr>
                <w:rFonts w:ascii="Arial" w:hAnsi="Arial" w:cs="Arial"/>
                <w:strike/>
                <w:color w:val="000000"/>
                <w:sz w:val="12"/>
                <w:szCs w:val="12"/>
              </w:rPr>
            </w:pPr>
          </w:p>
          <w:p w:rsidR="00A23B3E" w:rsidRPr="00083F4A" w:rsidRDefault="00A23B3E">
            <w:pPr>
              <w:pStyle w:val="Text1"/>
              <w:numPr>
                <w:ilvl w:val="0"/>
                <w:numId w:val="11"/>
              </w:numPr>
              <w:spacing w:before="0" w:after="0"/>
              <w:ind w:left="284" w:hanging="284"/>
              <w:rPr>
                <w:rFonts w:ascii="Arial" w:hAnsi="Arial" w:cs="Arial"/>
                <w:i/>
                <w:strike/>
                <w:color w:val="000000"/>
                <w:sz w:val="14"/>
                <w:szCs w:val="14"/>
              </w:rPr>
            </w:pPr>
            <w:r w:rsidRPr="00083F4A">
              <w:rPr>
                <w:rFonts w:ascii="Arial" w:hAnsi="Arial" w:cs="Arial"/>
                <w:strike/>
                <w:color w:val="000000"/>
                <w:sz w:val="14"/>
                <w:szCs w:val="14"/>
              </w:rPr>
              <w:t xml:space="preserve">Indicare la denominazione dell'elenco o del certificato e, se pertinente, il pertinente numero di iscrizione o della certificazione </w:t>
            </w:r>
          </w:p>
          <w:p w:rsidR="00A23B3E" w:rsidRPr="00083F4A" w:rsidRDefault="00A23B3E">
            <w:pPr>
              <w:pStyle w:val="Text1"/>
              <w:spacing w:before="0" w:after="0"/>
              <w:ind w:left="720"/>
              <w:rPr>
                <w:rFonts w:ascii="Arial" w:hAnsi="Arial" w:cs="Arial"/>
                <w:i/>
                <w:strike/>
                <w:color w:val="000000"/>
                <w:sz w:val="14"/>
                <w:szCs w:val="14"/>
              </w:rPr>
            </w:pPr>
          </w:p>
          <w:p w:rsidR="001F35A9" w:rsidRPr="00083F4A" w:rsidRDefault="001F35A9">
            <w:pPr>
              <w:pStyle w:val="Text1"/>
              <w:spacing w:before="0" w:after="0"/>
              <w:ind w:left="720"/>
              <w:rPr>
                <w:rFonts w:ascii="Arial" w:hAnsi="Arial" w:cs="Arial"/>
                <w:i/>
                <w:strike/>
                <w:color w:val="000000"/>
                <w:sz w:val="14"/>
                <w:szCs w:val="14"/>
              </w:rPr>
            </w:pPr>
          </w:p>
          <w:p w:rsidR="00A23B3E" w:rsidRPr="00083F4A" w:rsidRDefault="00A23B3E">
            <w:pPr>
              <w:pStyle w:val="Text1"/>
              <w:spacing w:before="0" w:after="0"/>
              <w:ind w:left="284" w:hanging="284"/>
              <w:rPr>
                <w:rFonts w:ascii="Arial" w:hAnsi="Arial" w:cs="Arial"/>
                <w:strike/>
                <w:color w:val="000000"/>
                <w:sz w:val="14"/>
                <w:szCs w:val="14"/>
              </w:rPr>
            </w:pPr>
            <w:r w:rsidRPr="00083F4A">
              <w:rPr>
                <w:rFonts w:ascii="Arial" w:hAnsi="Arial" w:cs="Arial"/>
                <w:strike/>
                <w:color w:val="000000"/>
                <w:sz w:val="14"/>
                <w:szCs w:val="14"/>
              </w:rPr>
              <w:t>b)    Se il certificato di iscrizione o la certificazione è disponibile elettronicamente, indicare:</w:t>
            </w:r>
          </w:p>
          <w:p w:rsidR="00A23B3E" w:rsidRPr="00083F4A" w:rsidRDefault="00A23B3E">
            <w:pPr>
              <w:pStyle w:val="Text1"/>
              <w:spacing w:before="0" w:after="0"/>
              <w:ind w:left="284" w:hanging="284"/>
              <w:rPr>
                <w:rFonts w:ascii="Arial" w:hAnsi="Arial" w:cs="Arial"/>
                <w:strike/>
                <w:color w:val="000000"/>
                <w:sz w:val="14"/>
                <w:szCs w:val="14"/>
              </w:rPr>
            </w:pPr>
          </w:p>
          <w:p w:rsidR="00A23B3E" w:rsidRPr="00083F4A" w:rsidRDefault="00A23B3E">
            <w:pPr>
              <w:pStyle w:val="Text1"/>
              <w:spacing w:before="0" w:after="0"/>
              <w:ind w:left="284" w:hanging="284"/>
              <w:rPr>
                <w:rFonts w:ascii="Arial" w:hAnsi="Arial" w:cs="Arial"/>
                <w:strike/>
                <w:color w:val="000000"/>
                <w:sz w:val="14"/>
                <w:szCs w:val="14"/>
              </w:rPr>
            </w:pPr>
          </w:p>
          <w:p w:rsidR="00A23B3E" w:rsidRPr="00083F4A" w:rsidRDefault="00A23B3E">
            <w:pPr>
              <w:pStyle w:val="Text1"/>
              <w:spacing w:before="0" w:after="0"/>
              <w:ind w:left="284" w:hanging="284"/>
              <w:rPr>
                <w:rFonts w:ascii="Arial" w:hAnsi="Arial" w:cs="Arial"/>
                <w:strike/>
                <w:color w:val="000000"/>
                <w:sz w:val="14"/>
                <w:szCs w:val="14"/>
              </w:rPr>
            </w:pPr>
          </w:p>
          <w:p w:rsidR="00A23B3E" w:rsidRPr="00083F4A" w:rsidRDefault="00A23B3E">
            <w:pPr>
              <w:pStyle w:val="Text1"/>
              <w:spacing w:before="0" w:after="0"/>
              <w:ind w:left="284" w:hanging="284"/>
              <w:rPr>
                <w:rFonts w:ascii="Arial" w:hAnsi="Arial" w:cs="Arial"/>
                <w:strike/>
                <w:color w:val="000000"/>
                <w:sz w:val="14"/>
                <w:szCs w:val="14"/>
              </w:rPr>
            </w:pPr>
          </w:p>
          <w:p w:rsidR="00A23B3E" w:rsidRPr="00083F4A" w:rsidRDefault="00A23B3E" w:rsidP="001F35A9">
            <w:pPr>
              <w:pStyle w:val="Text1"/>
              <w:spacing w:before="0" w:after="0"/>
              <w:ind w:left="284" w:hanging="284"/>
              <w:jc w:val="both"/>
              <w:rPr>
                <w:rFonts w:ascii="Arial" w:hAnsi="Arial" w:cs="Arial"/>
                <w:strike/>
                <w:color w:val="000000"/>
                <w:sz w:val="14"/>
                <w:szCs w:val="14"/>
              </w:rPr>
            </w:pPr>
            <w:r w:rsidRPr="00083F4A">
              <w:rPr>
                <w:rFonts w:ascii="Arial" w:hAnsi="Arial" w:cs="Arial"/>
                <w:strike/>
                <w:color w:val="000000"/>
                <w:sz w:val="14"/>
                <w:szCs w:val="14"/>
              </w:rPr>
              <w:lastRenderedPageBreak/>
              <w:t>c)    Indicare i riferimenti in base ai quali è stata ottenuta l'iscrizione o la certificazione e, se pertinente, la classificazione ricevuta nell'elenco ufficiale (</w:t>
            </w:r>
            <w:r w:rsidRPr="00083F4A">
              <w:rPr>
                <w:rStyle w:val="Rimandonotaapidipagina"/>
                <w:rFonts w:ascii="Arial" w:hAnsi="Arial" w:cs="Arial"/>
                <w:strike/>
                <w:color w:val="000000"/>
                <w:sz w:val="14"/>
                <w:szCs w:val="14"/>
              </w:rPr>
              <w:footnoteReference w:id="10"/>
            </w:r>
            <w:r w:rsidRPr="00083F4A">
              <w:rPr>
                <w:rFonts w:ascii="Arial" w:hAnsi="Arial" w:cs="Arial"/>
                <w:strike/>
                <w:color w:val="000000"/>
                <w:sz w:val="14"/>
                <w:szCs w:val="14"/>
              </w:rPr>
              <w:t>):</w:t>
            </w:r>
          </w:p>
          <w:p w:rsidR="00A23B3E" w:rsidRPr="00083F4A" w:rsidRDefault="00A23B3E">
            <w:pPr>
              <w:pStyle w:val="Text1"/>
              <w:ind w:left="284" w:hanging="284"/>
              <w:rPr>
                <w:rFonts w:ascii="Arial" w:hAnsi="Arial" w:cs="Arial"/>
                <w:b/>
                <w:strike/>
                <w:color w:val="000000"/>
                <w:w w:val="0"/>
                <w:sz w:val="14"/>
                <w:szCs w:val="14"/>
              </w:rPr>
            </w:pPr>
            <w:r w:rsidRPr="00083F4A">
              <w:rPr>
                <w:rFonts w:ascii="Arial" w:hAnsi="Arial" w:cs="Arial"/>
                <w:strike/>
                <w:color w:val="000000"/>
                <w:sz w:val="14"/>
                <w:szCs w:val="14"/>
              </w:rPr>
              <w:t>d)    L'iscrizione o la certificazione comprende tutti i criteri di selezione richiesti?</w:t>
            </w:r>
          </w:p>
          <w:p w:rsidR="00A23B3E" w:rsidRPr="00083F4A" w:rsidRDefault="00A23B3E">
            <w:pPr>
              <w:pStyle w:val="Text1"/>
              <w:ind w:left="0"/>
              <w:rPr>
                <w:rFonts w:ascii="Arial" w:hAnsi="Arial" w:cs="Arial"/>
                <w:b/>
                <w:strike/>
                <w:color w:val="000000"/>
                <w:w w:val="0"/>
                <w:sz w:val="14"/>
                <w:szCs w:val="14"/>
              </w:rPr>
            </w:pPr>
            <w:r w:rsidRPr="00083F4A">
              <w:rPr>
                <w:rFonts w:ascii="Arial" w:hAnsi="Arial" w:cs="Arial"/>
                <w:b/>
                <w:strike/>
                <w:color w:val="000000"/>
                <w:w w:val="0"/>
                <w:sz w:val="14"/>
                <w:szCs w:val="14"/>
              </w:rPr>
              <w:t>In caso di risposta negativa alla lettera d):</w:t>
            </w:r>
          </w:p>
          <w:p w:rsidR="00A23B3E" w:rsidRPr="00083F4A" w:rsidRDefault="00A23B3E">
            <w:pPr>
              <w:pStyle w:val="Text1"/>
              <w:ind w:left="0"/>
              <w:rPr>
                <w:rFonts w:ascii="Arial" w:hAnsi="Arial" w:cs="Arial"/>
                <w:b/>
                <w:i/>
                <w:strike/>
                <w:color w:val="000000"/>
                <w:sz w:val="14"/>
                <w:szCs w:val="14"/>
              </w:rPr>
            </w:pPr>
            <w:r w:rsidRPr="00083F4A">
              <w:rPr>
                <w:rFonts w:ascii="Arial" w:hAnsi="Arial" w:cs="Arial"/>
                <w:b/>
                <w:strike/>
                <w:color w:val="000000"/>
                <w:w w:val="0"/>
                <w:sz w:val="14"/>
                <w:szCs w:val="14"/>
              </w:rPr>
              <w:t>Inserire inoltre tutte le informazioni mancanti nella parte IV, sezione A, B, C, o D secondo il caso</w:t>
            </w:r>
            <w:r w:rsidRPr="00083F4A">
              <w:rPr>
                <w:rFonts w:ascii="Arial" w:hAnsi="Arial" w:cs="Arial"/>
                <w:strike/>
                <w:color w:val="000000"/>
                <w:sz w:val="14"/>
                <w:szCs w:val="14"/>
              </w:rPr>
              <w:t xml:space="preserve"> </w:t>
            </w:r>
          </w:p>
          <w:p w:rsidR="00A23B3E" w:rsidRPr="00083F4A" w:rsidRDefault="00A23B3E">
            <w:pPr>
              <w:pStyle w:val="Text1"/>
              <w:ind w:left="0"/>
              <w:rPr>
                <w:rFonts w:ascii="Arial" w:hAnsi="Arial" w:cs="Arial"/>
                <w:strike/>
                <w:color w:val="000000"/>
                <w:sz w:val="14"/>
                <w:szCs w:val="14"/>
              </w:rPr>
            </w:pPr>
            <w:r w:rsidRPr="00083F4A">
              <w:rPr>
                <w:rFonts w:ascii="Arial" w:hAnsi="Arial" w:cs="Arial"/>
                <w:b/>
                <w:i/>
                <w:strike/>
                <w:color w:val="000000"/>
                <w:sz w:val="14"/>
                <w:szCs w:val="14"/>
              </w:rPr>
              <w:t>SOLO se richiesto dal pertinente avviso o bando o dai documenti di gara:</w:t>
            </w:r>
          </w:p>
          <w:p w:rsidR="00A23B3E" w:rsidRPr="00083F4A" w:rsidRDefault="00A23B3E" w:rsidP="003E7810">
            <w:pPr>
              <w:pStyle w:val="Text1"/>
              <w:tabs>
                <w:tab w:val="left" w:pos="284"/>
              </w:tabs>
              <w:ind w:left="284" w:hanging="284"/>
              <w:rPr>
                <w:rFonts w:ascii="Arial" w:hAnsi="Arial" w:cs="Arial"/>
                <w:strike/>
                <w:color w:val="000000"/>
                <w:sz w:val="14"/>
                <w:szCs w:val="14"/>
              </w:rPr>
            </w:pPr>
            <w:r w:rsidRPr="00083F4A">
              <w:rPr>
                <w:rFonts w:ascii="Arial" w:hAnsi="Arial" w:cs="Arial"/>
                <w:strike/>
                <w:color w:val="000000"/>
                <w:sz w:val="14"/>
                <w:szCs w:val="14"/>
              </w:rPr>
              <w:t xml:space="preserve">e) </w:t>
            </w:r>
            <w:r w:rsidR="001F35A9" w:rsidRPr="00083F4A">
              <w:rPr>
                <w:rFonts w:ascii="Arial" w:hAnsi="Arial" w:cs="Arial"/>
                <w:strike/>
                <w:color w:val="000000"/>
                <w:sz w:val="14"/>
                <w:szCs w:val="14"/>
              </w:rPr>
              <w:t xml:space="preserve"> </w:t>
            </w:r>
            <w:r w:rsidRPr="00083F4A">
              <w:rPr>
                <w:rFonts w:ascii="Arial" w:hAnsi="Arial" w:cs="Arial"/>
                <w:strike/>
                <w:color w:val="000000"/>
                <w:sz w:val="14"/>
                <w:szCs w:val="14"/>
              </w:rPr>
              <w:t xml:space="preserve">L'operatore economico potrà fornire un </w:t>
            </w:r>
            <w:r w:rsidRPr="00083F4A">
              <w:rPr>
                <w:rFonts w:ascii="Arial" w:hAnsi="Arial" w:cs="Arial"/>
                <w:b/>
                <w:strike/>
                <w:color w:val="000000"/>
                <w:sz w:val="14"/>
                <w:szCs w:val="14"/>
              </w:rPr>
              <w:t>certificato</w:t>
            </w:r>
            <w:r w:rsidRPr="00083F4A">
              <w:rPr>
                <w:rFonts w:ascii="Arial" w:hAnsi="Arial" w:cs="Arial"/>
                <w:strike/>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083F4A">
              <w:rPr>
                <w:rFonts w:ascii="Arial" w:hAnsi="Arial" w:cs="Arial"/>
                <w:strike/>
                <w:color w:val="000000"/>
                <w:sz w:val="14"/>
                <w:szCs w:val="14"/>
              </w:rPr>
              <w:br/>
            </w:r>
          </w:p>
          <w:p w:rsidR="00A23B3E" w:rsidRPr="00083F4A" w:rsidRDefault="00A23B3E">
            <w:pPr>
              <w:pStyle w:val="Text1"/>
              <w:ind w:left="0" w:hanging="284"/>
              <w:rPr>
                <w:strike/>
                <w:color w:val="000000"/>
              </w:rPr>
            </w:pPr>
            <w:r w:rsidRPr="00083F4A">
              <w:rPr>
                <w:rFonts w:ascii="Arial" w:hAnsi="Arial" w:cs="Arial"/>
                <w:strike/>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Pr="00083F4A" w:rsidRDefault="001F35A9">
            <w:pPr>
              <w:pStyle w:val="Text1"/>
              <w:ind w:left="0"/>
              <w:rPr>
                <w:rFonts w:ascii="Arial" w:hAnsi="Arial" w:cs="Arial"/>
                <w:strike/>
                <w:sz w:val="15"/>
                <w:szCs w:val="15"/>
              </w:rPr>
            </w:pPr>
          </w:p>
          <w:p w:rsidR="001F35A9" w:rsidRPr="00083F4A" w:rsidRDefault="001F35A9">
            <w:pPr>
              <w:pStyle w:val="Text1"/>
              <w:ind w:left="0"/>
              <w:rPr>
                <w:rFonts w:ascii="Arial" w:hAnsi="Arial" w:cs="Arial"/>
                <w:strike/>
                <w:sz w:val="15"/>
                <w:szCs w:val="15"/>
              </w:rPr>
            </w:pPr>
          </w:p>
          <w:p w:rsidR="00A23B3E" w:rsidRPr="00083F4A" w:rsidRDefault="00A23B3E">
            <w:pPr>
              <w:pStyle w:val="Text1"/>
              <w:ind w:left="0"/>
              <w:rPr>
                <w:rFonts w:ascii="Arial" w:hAnsi="Arial" w:cs="Arial"/>
                <w:color w:val="auto"/>
                <w:sz w:val="15"/>
                <w:szCs w:val="15"/>
              </w:rPr>
            </w:pPr>
            <w:r w:rsidRPr="00083F4A">
              <w:rPr>
                <w:rFonts w:ascii="Arial" w:hAnsi="Arial" w:cs="Arial"/>
                <w:sz w:val="15"/>
                <w:szCs w:val="15"/>
              </w:rPr>
              <w:t xml:space="preserve">[ ] Sì [ ] No </w:t>
            </w:r>
            <w:r w:rsidRPr="00083F4A">
              <w:rPr>
                <w:rFonts w:ascii="Arial" w:hAnsi="Arial" w:cs="Arial"/>
                <w:color w:val="auto"/>
                <w:sz w:val="15"/>
                <w:szCs w:val="15"/>
              </w:rPr>
              <w:t>[</w:t>
            </w:r>
            <w:r w:rsidR="00570F1D" w:rsidRPr="00083F4A">
              <w:rPr>
                <w:rFonts w:ascii="Arial" w:hAnsi="Arial" w:cs="Arial"/>
                <w:color w:val="auto"/>
                <w:sz w:val="15"/>
                <w:szCs w:val="15"/>
              </w:rPr>
              <w:t>x</w:t>
            </w:r>
            <w:r w:rsidRPr="00083F4A">
              <w:rPr>
                <w:rFonts w:ascii="Arial" w:hAnsi="Arial" w:cs="Arial"/>
                <w:color w:val="auto"/>
                <w:sz w:val="15"/>
                <w:szCs w:val="15"/>
              </w:rPr>
              <w:t xml:space="preserve"> ] Non applicabile</w:t>
            </w:r>
          </w:p>
          <w:p w:rsidR="00A23B3E" w:rsidRPr="00083F4A" w:rsidRDefault="00A23B3E">
            <w:pPr>
              <w:pStyle w:val="Text1"/>
              <w:ind w:left="0"/>
              <w:rPr>
                <w:rFonts w:ascii="Arial" w:hAnsi="Arial" w:cs="Arial"/>
                <w:strike/>
                <w:sz w:val="15"/>
                <w:szCs w:val="15"/>
              </w:rPr>
            </w:pPr>
          </w:p>
          <w:p w:rsidR="00A23B3E" w:rsidRPr="00083F4A" w:rsidRDefault="00A23B3E">
            <w:pPr>
              <w:pStyle w:val="Text1"/>
              <w:ind w:left="0"/>
              <w:rPr>
                <w:rFonts w:ascii="Arial" w:hAnsi="Arial" w:cs="Arial"/>
                <w:strike/>
                <w:sz w:val="15"/>
                <w:szCs w:val="15"/>
              </w:rPr>
            </w:pPr>
          </w:p>
          <w:p w:rsidR="00A23B3E" w:rsidRPr="00083F4A" w:rsidRDefault="00A23B3E">
            <w:pPr>
              <w:pStyle w:val="Text1"/>
              <w:numPr>
                <w:ilvl w:val="0"/>
                <w:numId w:val="5"/>
              </w:numPr>
              <w:spacing w:before="0" w:after="0"/>
              <w:ind w:left="318" w:hanging="318"/>
              <w:rPr>
                <w:rFonts w:ascii="Arial" w:hAnsi="Arial" w:cs="Arial"/>
                <w:strike/>
                <w:color w:val="000000"/>
                <w:sz w:val="14"/>
                <w:szCs w:val="14"/>
              </w:rPr>
            </w:pPr>
            <w:r w:rsidRPr="00083F4A">
              <w:rPr>
                <w:rFonts w:ascii="Arial" w:hAnsi="Arial" w:cs="Arial"/>
                <w:strike/>
                <w:color w:val="000000"/>
                <w:sz w:val="14"/>
                <w:szCs w:val="14"/>
              </w:rPr>
              <w:t>[………….…]</w:t>
            </w:r>
            <w:r w:rsidRPr="00083F4A">
              <w:rPr>
                <w:rFonts w:ascii="Arial" w:hAnsi="Arial" w:cs="Arial"/>
                <w:strike/>
                <w:color w:val="000000"/>
                <w:sz w:val="14"/>
                <w:szCs w:val="14"/>
              </w:rPr>
              <w:br/>
            </w:r>
          </w:p>
          <w:p w:rsidR="001F35A9" w:rsidRPr="00083F4A" w:rsidRDefault="001F35A9" w:rsidP="001F35A9">
            <w:pPr>
              <w:pStyle w:val="Text1"/>
              <w:spacing w:before="0" w:after="0"/>
              <w:ind w:left="0"/>
              <w:rPr>
                <w:rFonts w:ascii="Arial" w:hAnsi="Arial" w:cs="Arial"/>
                <w:strike/>
                <w:color w:val="000000"/>
                <w:sz w:val="14"/>
                <w:szCs w:val="14"/>
              </w:rPr>
            </w:pPr>
          </w:p>
          <w:p w:rsidR="001F35A9" w:rsidRPr="00083F4A" w:rsidRDefault="001F35A9" w:rsidP="001F35A9">
            <w:pPr>
              <w:pStyle w:val="Text1"/>
              <w:spacing w:before="0" w:after="0"/>
              <w:ind w:left="0"/>
              <w:rPr>
                <w:rFonts w:ascii="Arial" w:hAnsi="Arial" w:cs="Arial"/>
                <w:strike/>
                <w:color w:val="000000"/>
                <w:sz w:val="14"/>
                <w:szCs w:val="14"/>
              </w:rPr>
            </w:pPr>
          </w:p>
          <w:p w:rsidR="00A23B3E" w:rsidRPr="00083F4A" w:rsidRDefault="00A23B3E">
            <w:pPr>
              <w:pStyle w:val="Text1"/>
              <w:spacing w:before="0"/>
              <w:ind w:left="318" w:hanging="318"/>
              <w:rPr>
                <w:rFonts w:ascii="Arial" w:hAnsi="Arial" w:cs="Arial"/>
                <w:strike/>
                <w:color w:val="000000"/>
                <w:sz w:val="14"/>
                <w:szCs w:val="14"/>
              </w:rPr>
            </w:pPr>
            <w:r w:rsidRPr="00083F4A">
              <w:rPr>
                <w:rFonts w:ascii="Arial" w:hAnsi="Arial" w:cs="Arial"/>
                <w:strike/>
                <w:color w:val="000000"/>
                <w:sz w:val="14"/>
                <w:szCs w:val="14"/>
              </w:rPr>
              <w:t>b)    (indirizzo web, autorità o organismo di emanazione,  riferimento preciso della documentazione):</w:t>
            </w:r>
          </w:p>
          <w:p w:rsidR="00A23B3E" w:rsidRPr="00083F4A" w:rsidRDefault="00A23B3E">
            <w:pPr>
              <w:pStyle w:val="Text1"/>
              <w:spacing w:before="0"/>
              <w:ind w:left="0"/>
              <w:rPr>
                <w:rFonts w:ascii="Arial" w:hAnsi="Arial" w:cs="Arial"/>
                <w:strike/>
                <w:color w:val="000000"/>
                <w:sz w:val="14"/>
                <w:szCs w:val="14"/>
              </w:rPr>
            </w:pPr>
            <w:r w:rsidRPr="00083F4A">
              <w:rPr>
                <w:rFonts w:ascii="Arial" w:hAnsi="Arial" w:cs="Arial"/>
                <w:strike/>
                <w:color w:val="000000"/>
                <w:sz w:val="14"/>
                <w:szCs w:val="14"/>
              </w:rPr>
              <w:t xml:space="preserve">        [………..…][…………][……….…][……….…]</w:t>
            </w:r>
          </w:p>
          <w:p w:rsidR="001F35A9" w:rsidRPr="00083F4A" w:rsidRDefault="001F35A9">
            <w:pPr>
              <w:pStyle w:val="Text1"/>
              <w:ind w:left="0"/>
              <w:rPr>
                <w:rFonts w:ascii="Arial" w:hAnsi="Arial" w:cs="Arial"/>
                <w:strike/>
                <w:color w:val="000000"/>
                <w:sz w:val="14"/>
                <w:szCs w:val="14"/>
              </w:rPr>
            </w:pPr>
          </w:p>
          <w:p w:rsidR="00A23B3E" w:rsidRPr="00083F4A" w:rsidRDefault="00A23B3E">
            <w:pPr>
              <w:pStyle w:val="Text1"/>
              <w:ind w:left="0"/>
              <w:rPr>
                <w:rFonts w:ascii="Arial" w:hAnsi="Arial" w:cs="Arial"/>
                <w:strike/>
                <w:color w:val="FF0000"/>
                <w:sz w:val="14"/>
                <w:szCs w:val="14"/>
              </w:rPr>
            </w:pPr>
            <w:r w:rsidRPr="00083F4A">
              <w:rPr>
                <w:rFonts w:ascii="Arial" w:hAnsi="Arial" w:cs="Arial"/>
                <w:strike/>
                <w:color w:val="000000"/>
                <w:sz w:val="14"/>
                <w:szCs w:val="14"/>
              </w:rPr>
              <w:lastRenderedPageBreak/>
              <w:t>c) […………..…]</w:t>
            </w:r>
            <w:r w:rsidRPr="00083F4A">
              <w:rPr>
                <w:rFonts w:ascii="Arial" w:hAnsi="Arial" w:cs="Arial"/>
                <w:strike/>
                <w:color w:val="000000"/>
                <w:sz w:val="14"/>
                <w:szCs w:val="14"/>
              </w:rPr>
              <w:br/>
            </w:r>
            <w:r w:rsidRPr="00083F4A">
              <w:rPr>
                <w:rFonts w:ascii="Arial" w:hAnsi="Arial" w:cs="Arial"/>
                <w:strike/>
                <w:color w:val="000000"/>
                <w:sz w:val="14"/>
                <w:szCs w:val="14"/>
              </w:rPr>
              <w:br/>
              <w:t>d) [ ] Sì [ ] No</w:t>
            </w:r>
          </w:p>
          <w:p w:rsidR="00A23B3E" w:rsidRPr="00083F4A" w:rsidRDefault="00A23B3E">
            <w:pPr>
              <w:pStyle w:val="Text1"/>
              <w:ind w:left="0"/>
              <w:rPr>
                <w:rFonts w:ascii="Arial" w:hAnsi="Arial" w:cs="Arial"/>
                <w:strike/>
                <w:color w:val="FF0000"/>
                <w:sz w:val="14"/>
                <w:szCs w:val="14"/>
              </w:rPr>
            </w:pPr>
          </w:p>
          <w:p w:rsidR="00A23B3E" w:rsidRPr="00083F4A" w:rsidRDefault="00A23B3E">
            <w:pPr>
              <w:pStyle w:val="Text1"/>
              <w:ind w:left="0"/>
              <w:rPr>
                <w:rFonts w:ascii="Arial" w:hAnsi="Arial" w:cs="Arial"/>
                <w:strike/>
                <w:color w:val="FF0000"/>
                <w:sz w:val="14"/>
                <w:szCs w:val="14"/>
              </w:rPr>
            </w:pPr>
          </w:p>
          <w:p w:rsidR="00A23B3E" w:rsidRPr="00083F4A" w:rsidRDefault="00A23B3E">
            <w:pPr>
              <w:pStyle w:val="Text1"/>
              <w:ind w:left="0"/>
              <w:rPr>
                <w:rFonts w:ascii="Arial" w:hAnsi="Arial" w:cs="Arial"/>
                <w:strike/>
                <w:sz w:val="14"/>
                <w:szCs w:val="14"/>
              </w:rPr>
            </w:pPr>
          </w:p>
          <w:p w:rsidR="00A23B3E" w:rsidRPr="00083F4A" w:rsidRDefault="00A23B3E">
            <w:pPr>
              <w:pStyle w:val="Text1"/>
              <w:ind w:left="0"/>
              <w:rPr>
                <w:rFonts w:ascii="Arial" w:hAnsi="Arial" w:cs="Arial"/>
                <w:strike/>
                <w:sz w:val="14"/>
                <w:szCs w:val="14"/>
              </w:rPr>
            </w:pPr>
          </w:p>
          <w:p w:rsidR="001F35A9" w:rsidRPr="00083F4A" w:rsidRDefault="001F35A9">
            <w:pPr>
              <w:pStyle w:val="Text1"/>
              <w:ind w:left="0"/>
              <w:rPr>
                <w:rFonts w:ascii="Arial" w:hAnsi="Arial" w:cs="Arial"/>
                <w:strike/>
                <w:sz w:val="14"/>
                <w:szCs w:val="14"/>
              </w:rPr>
            </w:pPr>
          </w:p>
          <w:p w:rsidR="00A23B3E" w:rsidRPr="00083F4A" w:rsidRDefault="00A23B3E">
            <w:pPr>
              <w:pStyle w:val="Text1"/>
              <w:ind w:left="0"/>
              <w:rPr>
                <w:rFonts w:ascii="Arial" w:hAnsi="Arial" w:cs="Arial"/>
                <w:strike/>
                <w:sz w:val="14"/>
                <w:szCs w:val="14"/>
              </w:rPr>
            </w:pPr>
            <w:r w:rsidRPr="00083F4A">
              <w:rPr>
                <w:rFonts w:ascii="Arial" w:hAnsi="Arial" w:cs="Arial"/>
                <w:strike/>
                <w:sz w:val="14"/>
                <w:szCs w:val="14"/>
              </w:rPr>
              <w:t>e) [ ] Sì [ ] No</w:t>
            </w:r>
            <w:r w:rsidRPr="00083F4A">
              <w:rPr>
                <w:rFonts w:ascii="Arial" w:hAnsi="Arial" w:cs="Arial"/>
                <w:strike/>
                <w:sz w:val="14"/>
                <w:szCs w:val="14"/>
              </w:rPr>
              <w:br/>
            </w:r>
            <w:r w:rsidRPr="00083F4A">
              <w:rPr>
                <w:rFonts w:ascii="Arial" w:hAnsi="Arial" w:cs="Arial"/>
                <w:strike/>
                <w:sz w:val="14"/>
                <w:szCs w:val="14"/>
              </w:rPr>
              <w:br/>
            </w:r>
            <w:r w:rsidRPr="00083F4A">
              <w:rPr>
                <w:rFonts w:ascii="Arial" w:hAnsi="Arial" w:cs="Arial"/>
                <w:strike/>
                <w:sz w:val="14"/>
                <w:szCs w:val="14"/>
              </w:rPr>
              <w:br/>
              <w:t xml:space="preserve">(indirizzo web, autorità o organismo di emanazione, riferimento preciso della documentazione) </w:t>
            </w:r>
          </w:p>
          <w:p w:rsidR="00A23B3E" w:rsidRPr="00E17C9B" w:rsidRDefault="00A23B3E" w:rsidP="005309A4">
            <w:pPr>
              <w:pStyle w:val="Text1"/>
              <w:spacing w:before="0"/>
              <w:ind w:left="0"/>
              <w:rPr>
                <w:strike/>
              </w:rPr>
            </w:pPr>
            <w:r w:rsidRPr="00083F4A">
              <w:rPr>
                <w:rFonts w:ascii="Arial" w:hAnsi="Arial" w:cs="Arial"/>
                <w:strike/>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EC6112" w:rsidRDefault="00A23B3E" w:rsidP="00FB3543">
            <w:pPr>
              <w:pStyle w:val="Text1"/>
              <w:ind w:left="0"/>
              <w:jc w:val="both"/>
              <w:rPr>
                <w:rFonts w:ascii="Arial" w:eastAsia="Times New Roman" w:hAnsi="Arial" w:cs="Arial"/>
                <w:bCs/>
                <w:strike/>
                <w:color w:val="auto"/>
                <w:sz w:val="14"/>
                <w:szCs w:val="14"/>
              </w:rPr>
            </w:pPr>
            <w:r w:rsidRPr="00EC6112">
              <w:rPr>
                <w:rFonts w:ascii="Arial" w:hAnsi="Arial" w:cs="Arial"/>
                <w:strike/>
                <w:color w:val="auto"/>
                <w:sz w:val="14"/>
                <w:szCs w:val="14"/>
              </w:rPr>
              <w:lastRenderedPageBreak/>
              <w:t xml:space="preserve">Se pertinente: l'operatore economico, </w:t>
            </w:r>
            <w:r w:rsidRPr="00EC6112">
              <w:rPr>
                <w:rFonts w:ascii="Arial" w:eastAsia="Times New Roman" w:hAnsi="Arial" w:cs="Arial"/>
                <w:bCs/>
                <w:strike/>
                <w:color w:val="auto"/>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EC6112" w:rsidRDefault="00A23B3E">
            <w:pPr>
              <w:pStyle w:val="Text1"/>
              <w:ind w:left="0"/>
              <w:rPr>
                <w:rFonts w:ascii="Arial" w:eastAsia="Times New Roman" w:hAnsi="Arial" w:cs="Arial"/>
                <w:bCs/>
                <w:strike/>
                <w:color w:val="auto"/>
                <w:sz w:val="14"/>
                <w:szCs w:val="14"/>
              </w:rPr>
            </w:pPr>
            <w:r w:rsidRPr="00EC6112">
              <w:rPr>
                <w:rFonts w:ascii="Arial" w:eastAsia="Times New Roman" w:hAnsi="Arial" w:cs="Arial"/>
                <w:bCs/>
                <w:strike/>
                <w:color w:val="auto"/>
                <w:sz w:val="14"/>
                <w:szCs w:val="14"/>
              </w:rPr>
              <w:t>ovvero,</w:t>
            </w:r>
          </w:p>
          <w:p w:rsidR="00A23B3E" w:rsidRPr="00EC6112" w:rsidRDefault="00A23B3E" w:rsidP="00FB3543">
            <w:pPr>
              <w:pStyle w:val="Text1"/>
              <w:ind w:left="0"/>
              <w:jc w:val="both"/>
              <w:rPr>
                <w:rFonts w:ascii="Arial" w:hAnsi="Arial" w:cs="Arial"/>
                <w:b/>
                <w:strike/>
                <w:color w:val="auto"/>
                <w:sz w:val="14"/>
                <w:szCs w:val="14"/>
              </w:rPr>
            </w:pPr>
            <w:r w:rsidRPr="00EC6112">
              <w:rPr>
                <w:rFonts w:ascii="Arial" w:eastAsia="Times New Roman" w:hAnsi="Arial" w:cs="Arial"/>
                <w:bCs/>
                <w:strike/>
                <w:color w:val="auto"/>
                <w:sz w:val="14"/>
                <w:szCs w:val="14"/>
              </w:rPr>
              <w:t>è in possesso di attestazione rilasciata  nell’ambito dei Sistemi di qualificazione di cui all’articolo 134 del Codice, previsti per i settori speciali</w:t>
            </w:r>
          </w:p>
          <w:p w:rsidR="00A23B3E" w:rsidRPr="00EC6112" w:rsidRDefault="00A23B3E" w:rsidP="00AA5F93">
            <w:pPr>
              <w:pStyle w:val="Text1"/>
              <w:spacing w:after="0"/>
              <w:ind w:left="0"/>
              <w:rPr>
                <w:rFonts w:ascii="Arial" w:hAnsi="Arial" w:cs="Arial"/>
                <w:strike/>
                <w:color w:val="auto"/>
                <w:sz w:val="14"/>
                <w:szCs w:val="14"/>
              </w:rPr>
            </w:pPr>
            <w:r w:rsidRPr="00EC6112">
              <w:rPr>
                <w:rFonts w:ascii="Arial" w:hAnsi="Arial" w:cs="Arial"/>
                <w:b/>
                <w:strike/>
                <w:color w:val="auto"/>
                <w:sz w:val="14"/>
                <w:szCs w:val="14"/>
              </w:rPr>
              <w:t>In caso affermativo</w:t>
            </w:r>
            <w:r w:rsidR="00AA5F93" w:rsidRPr="00EC6112">
              <w:rPr>
                <w:rFonts w:ascii="Arial" w:hAnsi="Arial" w:cs="Arial"/>
                <w:strike/>
                <w:color w:val="auto"/>
                <w:sz w:val="14"/>
                <w:szCs w:val="14"/>
              </w:rPr>
              <w:t>:</w:t>
            </w:r>
          </w:p>
          <w:p w:rsidR="00A23B3E" w:rsidRPr="00EC6112" w:rsidRDefault="00A23B3E">
            <w:pPr>
              <w:pStyle w:val="Text1"/>
              <w:spacing w:before="0" w:after="0"/>
              <w:ind w:left="0"/>
              <w:rPr>
                <w:rFonts w:ascii="Arial" w:hAnsi="Arial" w:cs="Arial"/>
                <w:strike/>
                <w:color w:val="auto"/>
                <w:sz w:val="14"/>
                <w:szCs w:val="14"/>
              </w:rPr>
            </w:pPr>
          </w:p>
          <w:p w:rsidR="00A23B3E" w:rsidRPr="00EC6112" w:rsidRDefault="00A23B3E" w:rsidP="00FB3543">
            <w:pPr>
              <w:pStyle w:val="Text1"/>
              <w:numPr>
                <w:ilvl w:val="0"/>
                <w:numId w:val="13"/>
              </w:numPr>
              <w:spacing w:before="0" w:after="0"/>
              <w:ind w:left="284" w:hanging="284"/>
              <w:jc w:val="both"/>
              <w:rPr>
                <w:rFonts w:ascii="Arial" w:hAnsi="Arial" w:cs="Arial"/>
                <w:i/>
                <w:strike/>
                <w:color w:val="auto"/>
                <w:sz w:val="14"/>
                <w:szCs w:val="14"/>
              </w:rPr>
            </w:pPr>
            <w:r w:rsidRPr="00EC6112">
              <w:rPr>
                <w:rFonts w:ascii="Arial" w:hAnsi="Arial" w:cs="Arial"/>
                <w:strike/>
                <w:color w:val="auto"/>
                <w:sz w:val="14"/>
                <w:szCs w:val="14"/>
              </w:rPr>
              <w:t xml:space="preserve">Indicare gli estremi dell’attestazione (denominazione dell’Organismo di attestazione ovvero Sistema di qualificazione, numero e data dell’attestazione) </w:t>
            </w:r>
          </w:p>
          <w:p w:rsidR="00A23B3E" w:rsidRPr="00EC6112" w:rsidRDefault="00A23B3E">
            <w:pPr>
              <w:pStyle w:val="Text1"/>
              <w:spacing w:before="0" w:after="0"/>
              <w:ind w:left="720"/>
              <w:rPr>
                <w:rFonts w:ascii="Arial" w:hAnsi="Arial" w:cs="Arial"/>
                <w:i/>
                <w:strike/>
                <w:color w:val="auto"/>
                <w:sz w:val="14"/>
                <w:szCs w:val="14"/>
              </w:rPr>
            </w:pPr>
          </w:p>
          <w:p w:rsidR="00A23B3E" w:rsidRPr="00EC6112" w:rsidRDefault="00A23B3E" w:rsidP="00FB3543">
            <w:pPr>
              <w:pStyle w:val="Text1"/>
              <w:spacing w:before="0" w:after="0"/>
              <w:ind w:left="284" w:hanging="284"/>
              <w:jc w:val="both"/>
              <w:rPr>
                <w:rFonts w:ascii="Arial" w:hAnsi="Arial" w:cs="Arial"/>
                <w:strike/>
                <w:color w:val="auto"/>
                <w:sz w:val="14"/>
                <w:szCs w:val="14"/>
              </w:rPr>
            </w:pPr>
            <w:r w:rsidRPr="00EC6112">
              <w:rPr>
                <w:rFonts w:ascii="Arial" w:hAnsi="Arial" w:cs="Arial"/>
                <w:strike/>
                <w:color w:val="auto"/>
                <w:sz w:val="14"/>
                <w:szCs w:val="14"/>
              </w:rPr>
              <w:t>b)    Se l’attestazione di qualificazione è disponibile elettronicamente, indicare:</w:t>
            </w:r>
          </w:p>
          <w:p w:rsidR="00A23B3E" w:rsidRPr="00EC6112" w:rsidRDefault="00A23B3E">
            <w:pPr>
              <w:pStyle w:val="Text1"/>
              <w:spacing w:before="0" w:after="0"/>
              <w:ind w:left="284" w:hanging="284"/>
              <w:rPr>
                <w:rFonts w:ascii="Arial" w:hAnsi="Arial" w:cs="Arial"/>
                <w:strike/>
                <w:color w:val="auto"/>
                <w:sz w:val="14"/>
                <w:szCs w:val="14"/>
              </w:rPr>
            </w:pPr>
          </w:p>
          <w:p w:rsidR="001F35A9" w:rsidRPr="00EC6112" w:rsidRDefault="001F35A9">
            <w:pPr>
              <w:pStyle w:val="Text1"/>
              <w:spacing w:before="0" w:after="0"/>
              <w:ind w:left="284" w:hanging="284"/>
              <w:rPr>
                <w:rFonts w:ascii="Arial" w:hAnsi="Arial" w:cs="Arial"/>
                <w:strike/>
                <w:color w:val="auto"/>
                <w:sz w:val="14"/>
                <w:szCs w:val="14"/>
              </w:rPr>
            </w:pPr>
          </w:p>
          <w:p w:rsidR="001F35A9" w:rsidRPr="00EC6112" w:rsidRDefault="001F35A9">
            <w:pPr>
              <w:pStyle w:val="Text1"/>
              <w:spacing w:before="0" w:after="0"/>
              <w:ind w:left="284" w:hanging="284"/>
              <w:rPr>
                <w:rFonts w:ascii="Arial" w:hAnsi="Arial" w:cs="Arial"/>
                <w:strike/>
                <w:color w:val="auto"/>
                <w:sz w:val="14"/>
                <w:szCs w:val="14"/>
              </w:rPr>
            </w:pPr>
          </w:p>
          <w:p w:rsidR="001F35A9" w:rsidRPr="00EC6112" w:rsidRDefault="001F35A9">
            <w:pPr>
              <w:pStyle w:val="Text1"/>
              <w:spacing w:before="0" w:after="0"/>
              <w:ind w:left="284" w:hanging="284"/>
              <w:rPr>
                <w:rFonts w:ascii="Arial" w:hAnsi="Arial" w:cs="Arial"/>
                <w:strike/>
                <w:color w:val="auto"/>
                <w:sz w:val="14"/>
                <w:szCs w:val="14"/>
              </w:rPr>
            </w:pPr>
          </w:p>
          <w:p w:rsidR="001F35A9" w:rsidRPr="00EC6112" w:rsidRDefault="001F35A9">
            <w:pPr>
              <w:pStyle w:val="Text1"/>
              <w:spacing w:before="0" w:after="0"/>
              <w:ind w:left="284" w:hanging="284"/>
              <w:rPr>
                <w:rFonts w:ascii="Arial" w:hAnsi="Arial" w:cs="Arial"/>
                <w:strike/>
                <w:color w:val="auto"/>
                <w:sz w:val="14"/>
                <w:szCs w:val="14"/>
              </w:rPr>
            </w:pPr>
          </w:p>
          <w:p w:rsidR="00A23B3E" w:rsidRPr="00EC6112" w:rsidRDefault="00A23B3E">
            <w:pPr>
              <w:pStyle w:val="Text1"/>
              <w:spacing w:before="0" w:after="0"/>
              <w:ind w:left="284" w:hanging="284"/>
              <w:rPr>
                <w:rFonts w:ascii="Arial" w:hAnsi="Arial" w:cs="Arial"/>
                <w:strike/>
                <w:color w:val="auto"/>
                <w:sz w:val="14"/>
                <w:szCs w:val="14"/>
              </w:rPr>
            </w:pPr>
          </w:p>
          <w:p w:rsidR="00A23B3E" w:rsidRPr="00EC6112" w:rsidRDefault="00A23B3E" w:rsidP="00FB3543">
            <w:pPr>
              <w:pStyle w:val="Text1"/>
              <w:spacing w:before="0" w:after="0"/>
              <w:ind w:left="284" w:hanging="284"/>
              <w:jc w:val="both"/>
              <w:rPr>
                <w:rFonts w:ascii="Arial" w:hAnsi="Arial" w:cs="Arial"/>
                <w:strike/>
                <w:color w:val="auto"/>
                <w:sz w:val="14"/>
                <w:szCs w:val="14"/>
              </w:rPr>
            </w:pPr>
            <w:r w:rsidRPr="00EC6112">
              <w:rPr>
                <w:rFonts w:ascii="Arial" w:hAnsi="Arial" w:cs="Arial"/>
                <w:strike/>
                <w:color w:val="auto"/>
                <w:sz w:val="14"/>
                <w:szCs w:val="14"/>
              </w:rPr>
              <w:t>c)    Indicare, se pertinente, le categorie di qualificazione alla quale si riferisce l’attestazione:</w:t>
            </w:r>
          </w:p>
          <w:p w:rsidR="00A23B3E" w:rsidRPr="00EC6112" w:rsidRDefault="00A23B3E">
            <w:pPr>
              <w:pStyle w:val="Text1"/>
              <w:spacing w:before="0" w:after="0"/>
              <w:ind w:left="284" w:hanging="284"/>
              <w:rPr>
                <w:rFonts w:ascii="Arial" w:hAnsi="Arial" w:cs="Arial"/>
                <w:strike/>
                <w:color w:val="auto"/>
                <w:sz w:val="14"/>
                <w:szCs w:val="14"/>
              </w:rPr>
            </w:pPr>
          </w:p>
          <w:p w:rsidR="00A23B3E" w:rsidRPr="00EC6112" w:rsidRDefault="00A23B3E" w:rsidP="001F35A9">
            <w:pPr>
              <w:pStyle w:val="Text1"/>
              <w:ind w:left="284" w:hanging="284"/>
              <w:jc w:val="both"/>
              <w:rPr>
                <w:rFonts w:ascii="Arial" w:hAnsi="Arial" w:cs="Arial"/>
                <w:strike/>
                <w:color w:val="auto"/>
                <w:sz w:val="14"/>
                <w:szCs w:val="14"/>
              </w:rPr>
            </w:pPr>
            <w:r w:rsidRPr="00EC6112">
              <w:rPr>
                <w:rFonts w:ascii="Arial" w:hAnsi="Arial" w:cs="Arial"/>
                <w:strike/>
                <w:color w:val="auto"/>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EC6112" w:rsidRDefault="00A23B3E">
            <w:pPr>
              <w:pStyle w:val="Text1"/>
              <w:ind w:left="0"/>
              <w:rPr>
                <w:rFonts w:ascii="Arial" w:hAnsi="Arial" w:cs="Arial"/>
                <w:strike/>
                <w:color w:val="auto"/>
                <w:sz w:val="14"/>
                <w:szCs w:val="14"/>
              </w:rPr>
            </w:pPr>
          </w:p>
          <w:p w:rsidR="00A23B3E" w:rsidRPr="00EC6112" w:rsidRDefault="00A23B3E">
            <w:pPr>
              <w:pStyle w:val="Text1"/>
              <w:ind w:left="0"/>
              <w:rPr>
                <w:rFonts w:ascii="Arial" w:hAnsi="Arial" w:cs="Arial"/>
                <w:strike/>
                <w:color w:val="auto"/>
                <w:sz w:val="14"/>
                <w:szCs w:val="14"/>
              </w:rPr>
            </w:pPr>
            <w:r w:rsidRPr="00EC6112">
              <w:rPr>
                <w:rFonts w:ascii="Arial" w:hAnsi="Arial" w:cs="Arial"/>
                <w:strike/>
                <w:color w:val="auto"/>
                <w:sz w:val="14"/>
                <w:szCs w:val="14"/>
              </w:rPr>
              <w:t>[ ] Sì [ ] No</w:t>
            </w:r>
          </w:p>
          <w:p w:rsidR="00A23B3E" w:rsidRPr="00EC6112" w:rsidRDefault="00A23B3E">
            <w:pPr>
              <w:pStyle w:val="Text1"/>
              <w:ind w:left="0"/>
              <w:rPr>
                <w:rFonts w:ascii="Arial" w:hAnsi="Arial" w:cs="Arial"/>
                <w:strike/>
                <w:color w:val="auto"/>
                <w:sz w:val="14"/>
                <w:szCs w:val="14"/>
              </w:rPr>
            </w:pPr>
          </w:p>
          <w:p w:rsidR="00A23B3E" w:rsidRPr="00EC6112" w:rsidRDefault="00A23B3E">
            <w:pPr>
              <w:pStyle w:val="Text1"/>
              <w:ind w:left="0"/>
              <w:rPr>
                <w:rFonts w:ascii="Arial" w:hAnsi="Arial" w:cs="Arial"/>
                <w:strike/>
                <w:color w:val="auto"/>
                <w:sz w:val="14"/>
                <w:szCs w:val="14"/>
              </w:rPr>
            </w:pPr>
          </w:p>
          <w:p w:rsidR="00A23B3E" w:rsidRPr="00EC6112" w:rsidRDefault="00A23B3E">
            <w:pPr>
              <w:pStyle w:val="Text1"/>
              <w:ind w:left="0"/>
              <w:rPr>
                <w:rFonts w:ascii="Arial" w:hAnsi="Arial" w:cs="Arial"/>
                <w:strike/>
                <w:color w:val="auto"/>
                <w:sz w:val="14"/>
                <w:szCs w:val="14"/>
              </w:rPr>
            </w:pPr>
            <w:r w:rsidRPr="00EC6112">
              <w:rPr>
                <w:rFonts w:ascii="Arial" w:hAnsi="Arial" w:cs="Arial"/>
                <w:strike/>
                <w:color w:val="auto"/>
                <w:sz w:val="14"/>
                <w:szCs w:val="14"/>
              </w:rPr>
              <w:t>[ ] Sì [ ] No</w:t>
            </w:r>
          </w:p>
          <w:p w:rsidR="00A23B3E" w:rsidRPr="00EC6112" w:rsidRDefault="00A23B3E">
            <w:pPr>
              <w:pStyle w:val="Text1"/>
              <w:ind w:left="0"/>
              <w:rPr>
                <w:rFonts w:ascii="Arial" w:hAnsi="Arial" w:cs="Arial"/>
                <w:strike/>
                <w:color w:val="auto"/>
                <w:sz w:val="14"/>
                <w:szCs w:val="14"/>
              </w:rPr>
            </w:pPr>
          </w:p>
          <w:p w:rsidR="00A23B3E" w:rsidRPr="00EC6112" w:rsidRDefault="00A23B3E">
            <w:pPr>
              <w:pStyle w:val="Text1"/>
              <w:numPr>
                <w:ilvl w:val="0"/>
                <w:numId w:val="12"/>
              </w:numPr>
              <w:spacing w:before="0" w:after="0"/>
              <w:ind w:left="318"/>
              <w:rPr>
                <w:rFonts w:ascii="Arial" w:hAnsi="Arial" w:cs="Arial"/>
                <w:strike/>
                <w:color w:val="auto"/>
                <w:sz w:val="14"/>
                <w:szCs w:val="14"/>
              </w:rPr>
            </w:pPr>
            <w:r w:rsidRPr="00EC6112">
              <w:rPr>
                <w:rFonts w:ascii="Arial" w:hAnsi="Arial" w:cs="Arial"/>
                <w:strike/>
                <w:color w:val="auto"/>
                <w:sz w:val="14"/>
                <w:szCs w:val="14"/>
              </w:rPr>
              <w:t>[………….…]</w:t>
            </w:r>
            <w:r w:rsidRPr="00EC6112">
              <w:rPr>
                <w:rFonts w:ascii="Arial" w:hAnsi="Arial" w:cs="Arial"/>
                <w:strike/>
                <w:color w:val="auto"/>
                <w:sz w:val="14"/>
                <w:szCs w:val="14"/>
              </w:rPr>
              <w:br/>
            </w:r>
          </w:p>
          <w:p w:rsidR="00A23B3E" w:rsidRPr="00EC6112" w:rsidRDefault="00A23B3E" w:rsidP="00F351F0">
            <w:pPr>
              <w:pStyle w:val="Text1"/>
              <w:spacing w:before="0" w:after="0"/>
              <w:ind w:left="0"/>
              <w:rPr>
                <w:rFonts w:ascii="Arial" w:hAnsi="Arial" w:cs="Arial"/>
                <w:strike/>
                <w:color w:val="auto"/>
                <w:sz w:val="14"/>
                <w:szCs w:val="14"/>
              </w:rPr>
            </w:pPr>
          </w:p>
          <w:p w:rsidR="00A23B3E" w:rsidRPr="00EC6112" w:rsidRDefault="00A23B3E">
            <w:pPr>
              <w:pStyle w:val="Text1"/>
              <w:spacing w:before="0"/>
              <w:ind w:left="318" w:hanging="318"/>
              <w:rPr>
                <w:rFonts w:ascii="Arial" w:hAnsi="Arial" w:cs="Arial"/>
                <w:strike/>
                <w:color w:val="auto"/>
                <w:sz w:val="14"/>
                <w:szCs w:val="14"/>
              </w:rPr>
            </w:pPr>
            <w:r w:rsidRPr="00EC6112">
              <w:rPr>
                <w:rFonts w:ascii="Arial" w:hAnsi="Arial" w:cs="Arial"/>
                <w:strike/>
                <w:color w:val="auto"/>
                <w:sz w:val="14"/>
                <w:szCs w:val="14"/>
              </w:rPr>
              <w:t>b)    (indirizzo web, autorità o organismo di emanazione,  riferimento preciso della documentazione):</w:t>
            </w:r>
          </w:p>
          <w:p w:rsidR="00A23B3E" w:rsidRPr="00EC6112" w:rsidRDefault="00A23B3E" w:rsidP="00AA5F93">
            <w:pPr>
              <w:pStyle w:val="Text1"/>
              <w:spacing w:before="0" w:after="0"/>
              <w:ind w:left="0"/>
              <w:rPr>
                <w:rFonts w:ascii="Arial" w:hAnsi="Arial" w:cs="Arial"/>
                <w:strike/>
                <w:color w:val="auto"/>
                <w:sz w:val="14"/>
                <w:szCs w:val="14"/>
              </w:rPr>
            </w:pPr>
            <w:r w:rsidRPr="00EC6112">
              <w:rPr>
                <w:rFonts w:ascii="Arial" w:hAnsi="Arial" w:cs="Arial"/>
                <w:strike/>
                <w:color w:val="auto"/>
                <w:sz w:val="14"/>
                <w:szCs w:val="14"/>
              </w:rPr>
              <w:t xml:space="preserve">        [………..…][…………][……….…][……….…]</w:t>
            </w:r>
          </w:p>
          <w:p w:rsidR="00AA5F93" w:rsidRPr="00EC6112" w:rsidRDefault="00AA5F93" w:rsidP="00AA5F93">
            <w:pPr>
              <w:pStyle w:val="Text1"/>
              <w:tabs>
                <w:tab w:val="left" w:pos="318"/>
              </w:tabs>
              <w:spacing w:before="0" w:after="0"/>
              <w:ind w:left="0"/>
              <w:rPr>
                <w:rFonts w:ascii="Arial" w:hAnsi="Arial" w:cs="Arial"/>
                <w:strike/>
                <w:color w:val="auto"/>
                <w:sz w:val="14"/>
                <w:szCs w:val="14"/>
              </w:rPr>
            </w:pPr>
          </w:p>
          <w:p w:rsidR="00A23B3E" w:rsidRPr="00EC6112" w:rsidRDefault="00A23B3E" w:rsidP="00AA5F93">
            <w:pPr>
              <w:pStyle w:val="Text1"/>
              <w:tabs>
                <w:tab w:val="left" w:pos="318"/>
              </w:tabs>
              <w:spacing w:after="0"/>
              <w:ind w:left="0"/>
              <w:rPr>
                <w:rFonts w:ascii="Arial" w:hAnsi="Arial" w:cs="Arial"/>
                <w:strike/>
                <w:color w:val="auto"/>
                <w:sz w:val="14"/>
                <w:szCs w:val="14"/>
              </w:rPr>
            </w:pPr>
            <w:r w:rsidRPr="00EC6112">
              <w:rPr>
                <w:rFonts w:ascii="Arial" w:hAnsi="Arial" w:cs="Arial"/>
                <w:strike/>
                <w:color w:val="auto"/>
                <w:sz w:val="14"/>
                <w:szCs w:val="14"/>
              </w:rPr>
              <w:t>c)     […………..…]</w:t>
            </w:r>
            <w:r w:rsidRPr="00EC6112">
              <w:rPr>
                <w:rFonts w:ascii="Arial" w:hAnsi="Arial" w:cs="Arial"/>
                <w:strike/>
                <w:color w:val="auto"/>
                <w:sz w:val="14"/>
                <w:szCs w:val="14"/>
              </w:rPr>
              <w:br/>
            </w:r>
            <w:r w:rsidRPr="00EC6112">
              <w:rPr>
                <w:rFonts w:ascii="Arial" w:hAnsi="Arial" w:cs="Arial"/>
                <w:strike/>
                <w:color w:val="auto"/>
                <w:sz w:val="14"/>
                <w:szCs w:val="14"/>
              </w:rPr>
              <w:br/>
            </w:r>
          </w:p>
          <w:p w:rsidR="00A23B3E" w:rsidRPr="00EC6112" w:rsidRDefault="00AA5F93" w:rsidP="001F35A9">
            <w:pPr>
              <w:pStyle w:val="Text1"/>
              <w:ind w:left="0"/>
              <w:rPr>
                <w:rFonts w:ascii="Arial" w:hAnsi="Arial" w:cs="Arial"/>
                <w:strike/>
                <w:color w:val="auto"/>
                <w:sz w:val="14"/>
                <w:szCs w:val="14"/>
              </w:rPr>
            </w:pPr>
            <w:r w:rsidRPr="00EC6112">
              <w:rPr>
                <w:rFonts w:ascii="Arial" w:hAnsi="Arial" w:cs="Arial"/>
                <w:strike/>
                <w:color w:val="auto"/>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9117BF"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strike/>
                <w:color w:val="000000"/>
              </w:rPr>
            </w:pPr>
            <w:r w:rsidRPr="009117BF">
              <w:rPr>
                <w:rFonts w:ascii="Arial" w:hAnsi="Arial" w:cs="Arial"/>
                <w:b/>
                <w:strike/>
                <w:color w:val="000000"/>
                <w:w w:val="0"/>
                <w:sz w:val="14"/>
                <w:szCs w:val="14"/>
              </w:rPr>
              <w:t xml:space="preserve">Si evidenzia che </w:t>
            </w:r>
            <w:r w:rsidRPr="009117BF">
              <w:rPr>
                <w:rFonts w:ascii="Arial" w:eastAsia="Times New Roman" w:hAnsi="Arial" w:cs="Arial"/>
                <w:b/>
                <w:bCs/>
                <w:strike/>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355DD0" w:rsidRPr="003A443E" w:rsidRDefault="00355DD0" w:rsidP="00355DD0">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355DD0" w:rsidRPr="003A443E" w:rsidRDefault="00355DD0" w:rsidP="00355DD0">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w:t>
            </w:r>
            <w:r>
              <w:rPr>
                <w:rFonts w:ascii="Arial" w:hAnsi="Arial" w:cs="Arial"/>
                <w:color w:val="000000"/>
                <w:sz w:val="14"/>
                <w:szCs w:val="14"/>
              </w:rPr>
              <w:t xml:space="preserve">coassicurazione, </w:t>
            </w:r>
            <w:r w:rsidRPr="003A443E">
              <w:rPr>
                <w:rFonts w:ascii="Arial" w:hAnsi="Arial" w:cs="Arial"/>
                <w:color w:val="000000"/>
                <w:sz w:val="14"/>
                <w:szCs w:val="14"/>
              </w:rPr>
              <w:t xml:space="preserve">consorzio, GEIE, rete di impresa di cui all’ 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d), e), f) e g) e all’art.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Codice  (capofila, responsabile di compiti </w:t>
            </w:r>
            <w:proofErr w:type="spellStart"/>
            <w:r w:rsidRPr="003A443E">
              <w:rPr>
                <w:rFonts w:ascii="Arial" w:hAnsi="Arial" w:cs="Arial"/>
                <w:color w:val="000000"/>
                <w:sz w:val="14"/>
                <w:szCs w:val="14"/>
              </w:rPr>
              <w:t>specifici,</w:t>
            </w:r>
            <w:r>
              <w:rPr>
                <w:rFonts w:ascii="Arial" w:hAnsi="Arial" w:cs="Arial"/>
                <w:color w:val="000000"/>
                <w:sz w:val="14"/>
                <w:szCs w:val="14"/>
              </w:rPr>
              <w:t>delegataria</w:t>
            </w:r>
            <w:proofErr w:type="spellEnd"/>
            <w:r>
              <w:rPr>
                <w:rFonts w:ascii="Arial" w:hAnsi="Arial" w:cs="Arial"/>
                <w:color w:val="000000"/>
                <w:sz w:val="14"/>
                <w:szCs w:val="14"/>
              </w:rPr>
              <w:t xml:space="preserve">, </w:t>
            </w:r>
            <w:r w:rsidRPr="003A443E">
              <w:rPr>
                <w:rFonts w:ascii="Arial" w:hAnsi="Arial" w:cs="Arial"/>
                <w:color w:val="000000"/>
                <w:sz w:val="14"/>
                <w:szCs w:val="14"/>
              </w:rPr>
              <w:t>ecc.):</w:t>
            </w:r>
          </w:p>
          <w:p w:rsidR="00355DD0" w:rsidRPr="003A443E" w:rsidRDefault="00355DD0" w:rsidP="00355DD0">
            <w:pPr>
              <w:pStyle w:val="Text1"/>
              <w:spacing w:before="0" w:after="0"/>
              <w:ind w:left="284"/>
              <w:rPr>
                <w:rFonts w:ascii="Arial" w:hAnsi="Arial" w:cs="Arial"/>
                <w:color w:val="000000"/>
                <w:sz w:val="14"/>
                <w:szCs w:val="14"/>
              </w:rPr>
            </w:pPr>
          </w:p>
          <w:p w:rsidR="00355DD0" w:rsidRPr="003A443E" w:rsidRDefault="00355DD0" w:rsidP="00355DD0">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355DD0" w:rsidRPr="003A443E" w:rsidRDefault="00355DD0" w:rsidP="00355DD0">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355DD0" w:rsidRPr="003A443E" w:rsidRDefault="00355DD0" w:rsidP="00355DD0">
            <w:pPr>
              <w:pStyle w:val="Text1"/>
              <w:spacing w:before="0" w:after="0"/>
              <w:ind w:left="0"/>
              <w:rPr>
                <w:rFonts w:ascii="Arial" w:hAnsi="Arial" w:cs="Arial"/>
                <w:b/>
                <w:color w:val="000000"/>
                <w:sz w:val="14"/>
                <w:szCs w:val="14"/>
              </w:rPr>
            </w:pPr>
          </w:p>
          <w:p w:rsidR="00A23B3E" w:rsidRPr="003A443E" w:rsidRDefault="00355DD0" w:rsidP="00355DD0">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r w:rsidR="00A23B3E"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5"/>
                <w:szCs w:val="15"/>
              </w:rPr>
            </w:pPr>
            <w:r w:rsidRPr="001370D4">
              <w:rPr>
                <w:rFonts w:ascii="Arial" w:hAnsi="Arial" w:cs="Arial"/>
                <w:sz w:val="15"/>
                <w:szCs w:val="15"/>
              </w:rPr>
              <w:t>Se pertinente, indicare il lotto o i lotti per i quali l'operatore economic</w:t>
            </w:r>
            <w:r w:rsidR="009F1A7F">
              <w:rPr>
                <w:rFonts w:ascii="Arial" w:hAnsi="Arial" w:cs="Arial"/>
                <w:sz w:val="15"/>
                <w:szCs w:val="15"/>
              </w:rPr>
              <w:t>o intende presentare un'offerta (</w:t>
            </w:r>
            <w:r w:rsidR="004562D6" w:rsidRPr="004562D6">
              <w:rPr>
                <w:rFonts w:ascii="Arial" w:hAnsi="Arial" w:cs="Arial"/>
                <w:i/>
                <w:sz w:val="12"/>
                <w:szCs w:val="12"/>
              </w:rPr>
              <w:t>apporre una x sul quadratino</w:t>
            </w:r>
            <w:r w:rsidR="004562D6">
              <w:rPr>
                <w:rFonts w:ascii="Arial" w:hAnsi="Arial" w:cs="Arial"/>
                <w:sz w:val="15"/>
                <w:szCs w:val="15"/>
              </w:rPr>
              <w:t>)</w:t>
            </w:r>
          </w:p>
          <w:p w:rsidR="004A299E" w:rsidRPr="001370D4" w:rsidRDefault="004A299E">
            <w:pPr>
              <w:pStyle w:val="Text1"/>
              <w:spacing w:after="0"/>
              <w:ind w:left="0"/>
            </w:pP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9F1A7F" w:rsidRPr="00E14307" w:rsidRDefault="009F1A7F" w:rsidP="009F1A7F">
            <w:pPr>
              <w:tabs>
                <w:tab w:val="left" w:pos="360"/>
              </w:tabs>
              <w:spacing w:before="60" w:after="60"/>
              <w:rPr>
                <w:rFonts w:cs="Calibri"/>
                <w:bCs/>
                <w:iCs/>
                <w:sz w:val="14"/>
                <w:szCs w:val="14"/>
              </w:rPr>
            </w:pPr>
            <w:r w:rsidRPr="009F1A7F">
              <w:rPr>
                <w:bCs/>
                <w:iCs/>
                <w:sz w:val="22"/>
              </w:rPr>
              <w:t>□</w:t>
            </w:r>
            <w:r>
              <w:rPr>
                <w:bCs/>
                <w:iCs/>
                <w:sz w:val="14"/>
                <w:szCs w:val="14"/>
              </w:rPr>
              <w:t xml:space="preserve"> </w:t>
            </w:r>
            <w:r w:rsidRPr="00E14307">
              <w:rPr>
                <w:rFonts w:cs="Calibri"/>
                <w:bCs/>
                <w:iCs/>
                <w:sz w:val="14"/>
                <w:szCs w:val="14"/>
              </w:rPr>
              <w:t xml:space="preserve">lotto 1 polizza </w:t>
            </w:r>
            <w:r w:rsidR="002E2F56" w:rsidRPr="00E14307">
              <w:rPr>
                <w:rFonts w:cs="Calibri"/>
                <w:bCs/>
                <w:iCs/>
                <w:sz w:val="14"/>
                <w:szCs w:val="14"/>
              </w:rPr>
              <w:t xml:space="preserve">RCT/RCO  </w:t>
            </w:r>
          </w:p>
          <w:p w:rsidR="009F1A7F" w:rsidRPr="00E14307" w:rsidRDefault="009F1A7F" w:rsidP="009F1A7F">
            <w:pPr>
              <w:tabs>
                <w:tab w:val="left" w:pos="360"/>
              </w:tabs>
              <w:spacing w:before="60" w:after="60"/>
              <w:rPr>
                <w:rFonts w:cs="Calibri"/>
                <w:bCs/>
                <w:iCs/>
                <w:sz w:val="14"/>
                <w:szCs w:val="14"/>
              </w:rPr>
            </w:pPr>
            <w:r w:rsidRPr="009F1A7F">
              <w:rPr>
                <w:bCs/>
                <w:iCs/>
                <w:sz w:val="22"/>
              </w:rPr>
              <w:t>□</w:t>
            </w:r>
            <w:r>
              <w:rPr>
                <w:bCs/>
                <w:iCs/>
                <w:sz w:val="22"/>
              </w:rPr>
              <w:t xml:space="preserve"> </w:t>
            </w:r>
            <w:r w:rsidRPr="00E14307">
              <w:rPr>
                <w:rFonts w:cs="Calibri"/>
                <w:bCs/>
                <w:iCs/>
                <w:sz w:val="14"/>
                <w:szCs w:val="14"/>
              </w:rPr>
              <w:t>lotto 2</w:t>
            </w:r>
            <w:r w:rsidR="00762F20">
              <w:rPr>
                <w:rFonts w:cs="Calibri"/>
                <w:bCs/>
                <w:iCs/>
                <w:sz w:val="14"/>
                <w:szCs w:val="14"/>
              </w:rPr>
              <w:t xml:space="preserve"> </w:t>
            </w:r>
            <w:r w:rsidRPr="00E14307">
              <w:rPr>
                <w:rFonts w:cs="Calibri"/>
                <w:bCs/>
                <w:iCs/>
                <w:sz w:val="14"/>
                <w:szCs w:val="14"/>
              </w:rPr>
              <w:t xml:space="preserve">polizza </w:t>
            </w:r>
            <w:r w:rsidR="002E2F56" w:rsidRPr="00E14307">
              <w:rPr>
                <w:rFonts w:cs="Calibri"/>
                <w:bCs/>
                <w:iCs/>
                <w:sz w:val="14"/>
                <w:szCs w:val="14"/>
              </w:rPr>
              <w:t xml:space="preserve">ALL RISK </w:t>
            </w:r>
          </w:p>
          <w:p w:rsidR="009F1A7F" w:rsidRPr="00E14307" w:rsidRDefault="009F1A7F" w:rsidP="009F1A7F">
            <w:pPr>
              <w:tabs>
                <w:tab w:val="left" w:pos="360"/>
              </w:tabs>
              <w:spacing w:before="60" w:after="60"/>
              <w:rPr>
                <w:rFonts w:cs="Calibri"/>
                <w:bCs/>
                <w:iCs/>
                <w:sz w:val="14"/>
                <w:szCs w:val="14"/>
              </w:rPr>
            </w:pPr>
            <w:r w:rsidRPr="009F1A7F">
              <w:rPr>
                <w:bCs/>
                <w:iCs/>
                <w:sz w:val="22"/>
              </w:rPr>
              <w:t>□</w:t>
            </w:r>
            <w:r>
              <w:rPr>
                <w:bCs/>
                <w:iCs/>
                <w:sz w:val="22"/>
              </w:rPr>
              <w:t xml:space="preserve"> </w:t>
            </w:r>
            <w:r w:rsidRPr="00E14307">
              <w:rPr>
                <w:rFonts w:cs="Calibri"/>
                <w:bCs/>
                <w:iCs/>
                <w:sz w:val="14"/>
                <w:szCs w:val="14"/>
              </w:rPr>
              <w:t xml:space="preserve">lotto 3 polizza </w:t>
            </w:r>
            <w:r w:rsidR="002E2F56" w:rsidRPr="00E14307">
              <w:rPr>
                <w:rFonts w:cs="Calibri"/>
                <w:bCs/>
                <w:iCs/>
                <w:sz w:val="14"/>
                <w:szCs w:val="14"/>
              </w:rPr>
              <w:t>TUTELA LEGALE</w:t>
            </w:r>
          </w:p>
          <w:p w:rsidR="009F1A7F" w:rsidRPr="00E14307" w:rsidRDefault="009F1A7F" w:rsidP="009F1A7F">
            <w:pPr>
              <w:tabs>
                <w:tab w:val="left" w:pos="360"/>
              </w:tabs>
              <w:spacing w:before="60" w:after="60"/>
              <w:rPr>
                <w:rFonts w:cs="Calibri"/>
                <w:bCs/>
                <w:iCs/>
                <w:sz w:val="14"/>
                <w:szCs w:val="14"/>
              </w:rPr>
            </w:pPr>
            <w:r w:rsidRPr="009F1A7F">
              <w:rPr>
                <w:bCs/>
                <w:iCs/>
                <w:sz w:val="22"/>
              </w:rPr>
              <w:t>□</w:t>
            </w:r>
            <w:r>
              <w:rPr>
                <w:bCs/>
                <w:iCs/>
                <w:sz w:val="22"/>
              </w:rPr>
              <w:t xml:space="preserve"> </w:t>
            </w:r>
            <w:r w:rsidRPr="00E14307">
              <w:rPr>
                <w:rFonts w:cs="Calibri"/>
                <w:bCs/>
                <w:iCs/>
                <w:sz w:val="14"/>
                <w:szCs w:val="14"/>
              </w:rPr>
              <w:t xml:space="preserve">lotto 4 polizza </w:t>
            </w:r>
            <w:r w:rsidR="00355DD0" w:rsidRPr="00E14307">
              <w:rPr>
                <w:rFonts w:cs="Calibri"/>
                <w:bCs/>
                <w:iCs/>
                <w:sz w:val="14"/>
                <w:szCs w:val="14"/>
              </w:rPr>
              <w:t>RC</w:t>
            </w:r>
            <w:r w:rsidR="00355DD0">
              <w:rPr>
                <w:rFonts w:cs="Calibri"/>
                <w:bCs/>
                <w:iCs/>
                <w:sz w:val="14"/>
                <w:szCs w:val="14"/>
              </w:rPr>
              <w:t xml:space="preserve"> PATRIMONIALE</w:t>
            </w:r>
          </w:p>
          <w:p w:rsidR="009F1A7F" w:rsidRPr="00E14307" w:rsidRDefault="009F1A7F" w:rsidP="009F1A7F">
            <w:pPr>
              <w:tabs>
                <w:tab w:val="left" w:pos="360"/>
              </w:tabs>
              <w:spacing w:before="60" w:after="60"/>
              <w:rPr>
                <w:rFonts w:cs="Calibri"/>
                <w:bCs/>
                <w:iCs/>
                <w:sz w:val="14"/>
                <w:szCs w:val="14"/>
              </w:rPr>
            </w:pPr>
            <w:r w:rsidRPr="009F1A7F">
              <w:rPr>
                <w:bCs/>
                <w:iCs/>
                <w:sz w:val="22"/>
              </w:rPr>
              <w:t>□</w:t>
            </w:r>
            <w:r>
              <w:rPr>
                <w:bCs/>
                <w:iCs/>
                <w:sz w:val="22"/>
              </w:rPr>
              <w:t xml:space="preserve"> </w:t>
            </w:r>
            <w:r w:rsidRPr="00E14307">
              <w:rPr>
                <w:rFonts w:cs="Calibri"/>
                <w:bCs/>
                <w:iCs/>
                <w:sz w:val="14"/>
                <w:szCs w:val="14"/>
              </w:rPr>
              <w:t xml:space="preserve">lotto 5 polizza </w:t>
            </w:r>
            <w:r w:rsidR="002E2F56" w:rsidRPr="00E14307">
              <w:rPr>
                <w:rFonts w:cs="Calibri"/>
                <w:bCs/>
                <w:iCs/>
                <w:sz w:val="14"/>
                <w:szCs w:val="14"/>
              </w:rPr>
              <w:t>INFORTUNI CUMULATIVA</w:t>
            </w:r>
          </w:p>
          <w:p w:rsidR="00A23B3E" w:rsidRDefault="009F1A7F" w:rsidP="009F1A7F">
            <w:pPr>
              <w:pStyle w:val="Text1"/>
              <w:ind w:left="0"/>
              <w:rPr>
                <w:rFonts w:cs="Calibri"/>
                <w:bCs/>
                <w:iCs/>
                <w:sz w:val="14"/>
                <w:szCs w:val="14"/>
              </w:rPr>
            </w:pPr>
            <w:r w:rsidRPr="009F1A7F">
              <w:rPr>
                <w:bCs/>
                <w:iCs/>
                <w:sz w:val="22"/>
              </w:rPr>
              <w:t>□</w:t>
            </w:r>
            <w:r>
              <w:rPr>
                <w:bCs/>
                <w:iCs/>
                <w:sz w:val="22"/>
              </w:rPr>
              <w:t xml:space="preserve"> </w:t>
            </w:r>
            <w:r w:rsidRPr="00E14307">
              <w:rPr>
                <w:rFonts w:cs="Calibri"/>
                <w:bCs/>
                <w:iCs/>
                <w:sz w:val="14"/>
                <w:szCs w:val="14"/>
              </w:rPr>
              <w:t xml:space="preserve">lotto 6 polizza </w:t>
            </w:r>
            <w:r w:rsidR="00355DD0" w:rsidRPr="00E14307">
              <w:rPr>
                <w:rFonts w:cs="Calibri"/>
                <w:bCs/>
                <w:iCs/>
                <w:sz w:val="14"/>
                <w:szCs w:val="14"/>
              </w:rPr>
              <w:t>RC AUTO LIBRO MATRICOLA</w:t>
            </w:r>
          </w:p>
          <w:p w:rsidR="00355DD0" w:rsidRPr="00355DD0" w:rsidRDefault="00355DD0" w:rsidP="00355DD0">
            <w:pPr>
              <w:pStyle w:val="Text1"/>
              <w:ind w:left="0"/>
              <w:rPr>
                <w:rFonts w:cs="Calibri"/>
                <w:bCs/>
                <w:iCs/>
                <w:sz w:val="14"/>
                <w:szCs w:val="14"/>
              </w:rPr>
            </w:pPr>
            <w:r w:rsidRPr="009F1A7F">
              <w:rPr>
                <w:bCs/>
                <w:iCs/>
                <w:sz w:val="22"/>
              </w:rPr>
              <w:t>□</w:t>
            </w:r>
            <w:r>
              <w:rPr>
                <w:bCs/>
                <w:iCs/>
                <w:sz w:val="22"/>
              </w:rPr>
              <w:t xml:space="preserve"> </w:t>
            </w:r>
            <w:r w:rsidRPr="00E14307">
              <w:rPr>
                <w:rFonts w:cs="Calibri"/>
                <w:bCs/>
                <w:iCs/>
                <w:sz w:val="14"/>
                <w:szCs w:val="14"/>
              </w:rPr>
              <w:t xml:space="preserve">lotto </w:t>
            </w:r>
            <w:r>
              <w:rPr>
                <w:rFonts w:cs="Calibri"/>
                <w:bCs/>
                <w:iCs/>
                <w:sz w:val="14"/>
                <w:szCs w:val="14"/>
              </w:rPr>
              <w:t>7</w:t>
            </w:r>
            <w:r w:rsidRPr="00E14307">
              <w:rPr>
                <w:rFonts w:cs="Calibri"/>
                <w:bCs/>
                <w:iCs/>
                <w:sz w:val="14"/>
                <w:szCs w:val="14"/>
              </w:rPr>
              <w:t xml:space="preserve"> polizza </w:t>
            </w:r>
            <w:r>
              <w:rPr>
                <w:rFonts w:cs="Calibri"/>
                <w:bCs/>
                <w:iCs/>
                <w:sz w:val="14"/>
                <w:szCs w:val="14"/>
              </w:rPr>
              <w:t>AUTO RISCHI DIVERSI</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570F1D" w:rsidRPr="002C342F" w:rsidRDefault="00570F1D">
            <w:pPr>
              <w:rPr>
                <w:rFonts w:ascii="Arial" w:hAnsi="Arial" w:cs="Arial"/>
                <w:color w:val="auto"/>
                <w:sz w:val="15"/>
                <w:szCs w:val="15"/>
              </w:rPr>
            </w:pPr>
            <w:r w:rsidRPr="002C342F">
              <w:rPr>
                <w:rFonts w:ascii="Arial" w:hAnsi="Arial" w:cs="Arial"/>
                <w:color w:val="auto"/>
                <w:sz w:val="15"/>
                <w:szCs w:val="15"/>
              </w:rPr>
              <w:t>in caso di partecipazione a più lotti, specificare i lotti per i quali</w:t>
            </w:r>
            <w:r w:rsidR="00A02818" w:rsidRPr="002C342F">
              <w:rPr>
                <w:rFonts w:ascii="Arial" w:hAnsi="Arial" w:cs="Arial"/>
                <w:color w:val="auto"/>
                <w:sz w:val="15"/>
                <w:szCs w:val="15"/>
              </w:rPr>
              <w:t xml:space="preserve"> </w:t>
            </w:r>
            <w:r w:rsidRPr="002C342F">
              <w:rPr>
                <w:rFonts w:ascii="Arial" w:hAnsi="Arial" w:cs="Arial"/>
                <w:color w:val="auto"/>
                <w:sz w:val="15"/>
                <w:szCs w:val="15"/>
              </w:rPr>
              <w:t>si ricorre all’avvalimento</w:t>
            </w:r>
          </w:p>
          <w:p w:rsidR="00570F1D" w:rsidRPr="002C342F" w:rsidRDefault="00570F1D">
            <w:pPr>
              <w:rPr>
                <w:rFonts w:ascii="Arial" w:hAnsi="Arial" w:cs="Arial"/>
                <w:color w:val="auto"/>
                <w:sz w:val="15"/>
                <w:szCs w:val="15"/>
              </w:rPr>
            </w:pPr>
          </w:p>
          <w:p w:rsidR="00A23B3E" w:rsidRPr="003A443E" w:rsidRDefault="00A23B3E">
            <w:pPr>
              <w:rPr>
                <w:rFonts w:ascii="Arial" w:hAnsi="Arial" w:cs="Arial"/>
                <w:color w:val="000000"/>
                <w:sz w:val="15"/>
                <w:szCs w:val="15"/>
              </w:rPr>
            </w:pPr>
            <w:r w:rsidRPr="002C342F">
              <w:rPr>
                <w:rFonts w:ascii="Arial" w:hAnsi="Arial" w:cs="Arial"/>
                <w:color w:val="auto"/>
                <w:sz w:val="15"/>
                <w:szCs w:val="15"/>
              </w:rPr>
              <w:t>[ ]Sì</w:t>
            </w:r>
            <w:r w:rsidR="00570F1D" w:rsidRPr="002C342F">
              <w:rPr>
                <w:rFonts w:ascii="Arial" w:hAnsi="Arial" w:cs="Arial"/>
                <w:color w:val="auto"/>
                <w:sz w:val="15"/>
                <w:szCs w:val="15"/>
              </w:rPr>
              <w:t>, per i seguenti lotti:_________________</w:t>
            </w:r>
            <w:r w:rsidRPr="003A443E">
              <w:rPr>
                <w:rFonts w:ascii="Arial" w:hAnsi="Arial" w:cs="Arial"/>
                <w:color w:val="000000"/>
                <w:sz w:val="15"/>
                <w:szCs w:val="15"/>
              </w:rPr>
              <w:t xml:space="preserve">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905B4F" w:rsidRDefault="00905B4F">
      <w:pPr>
        <w:suppressAutoHyphens w:val="0"/>
        <w:spacing w:before="0" w:after="0"/>
        <w:rPr>
          <w:rFonts w:ascii="Arial" w:hAnsi="Arial" w:cs="Arial"/>
          <w:caps/>
          <w:sz w:val="14"/>
          <w:szCs w:val="14"/>
        </w:rPr>
      </w:pPr>
      <w:r>
        <w:rPr>
          <w:rFonts w:ascii="Arial" w:hAnsi="Arial" w:cs="Arial"/>
          <w:b/>
          <w:caps/>
          <w:sz w:val="14"/>
          <w:szCs w:val="14"/>
        </w:rPr>
        <w:br w:type="page"/>
      </w: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lastRenderedPageBreak/>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38663A"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8663A">
        <w:rPr>
          <w:rFonts w:ascii="Arial" w:hAnsi="Arial" w:cs="Arial"/>
          <w:color w:val="000000"/>
          <w:sz w:val="12"/>
          <w:szCs w:val="12"/>
        </w:rPr>
        <w:t>(Tale sezione è da compilare solo se le informazioni sono</w:t>
      </w:r>
      <w:r w:rsidRPr="0038663A">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6E1EA9" w:rsidRDefault="006E1EA9">
            <w:pPr>
              <w:rPr>
                <w:rFonts w:ascii="Arial" w:hAnsi="Arial" w:cs="Arial"/>
                <w:b/>
                <w:color w:val="000000"/>
                <w:sz w:val="15"/>
                <w:szCs w:val="15"/>
              </w:rPr>
            </w:pPr>
          </w:p>
          <w:p w:rsidR="006E1EA9" w:rsidRDefault="006E1EA9">
            <w:pPr>
              <w:rPr>
                <w:rFonts w:ascii="Arial" w:hAnsi="Arial" w:cs="Arial"/>
                <w:b/>
                <w:color w:val="000000"/>
                <w:sz w:val="15"/>
                <w:szCs w:val="15"/>
              </w:rPr>
            </w:pPr>
          </w:p>
          <w:p w:rsidR="006E1EA9" w:rsidRDefault="006E1EA9">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6E1EA9" w:rsidRDefault="006E1EA9" w:rsidP="00FB3543">
            <w:pPr>
              <w:jc w:val="both"/>
              <w:rPr>
                <w:rFonts w:ascii="Arial" w:hAnsi="Arial" w:cs="Arial"/>
                <w:color w:val="000000"/>
                <w:sz w:val="15"/>
                <w:szCs w:val="15"/>
              </w:rPr>
            </w:pPr>
          </w:p>
          <w:p w:rsidR="006E1EA9" w:rsidRDefault="006E1EA9" w:rsidP="00FB3543">
            <w:pPr>
              <w:jc w:val="both"/>
              <w:rPr>
                <w:rFonts w:ascii="Arial" w:hAnsi="Arial" w:cs="Arial"/>
                <w:color w:val="000000"/>
                <w:sz w:val="15"/>
                <w:szCs w:val="15"/>
              </w:rPr>
            </w:pPr>
          </w:p>
          <w:p w:rsidR="006E1EA9" w:rsidRDefault="006E1EA9" w:rsidP="00FB3543">
            <w:pPr>
              <w:jc w:val="both"/>
              <w:rPr>
                <w:rFonts w:ascii="Arial" w:hAnsi="Arial" w:cs="Arial"/>
                <w:color w:val="000000"/>
                <w:sz w:val="15"/>
                <w:szCs w:val="15"/>
              </w:rPr>
            </w:pPr>
          </w:p>
          <w:p w:rsidR="006E1EA9" w:rsidRDefault="006E1EA9" w:rsidP="00FB3543">
            <w:pPr>
              <w:jc w:val="both"/>
              <w:rPr>
                <w:rFonts w:ascii="Arial" w:hAnsi="Arial" w:cs="Arial"/>
                <w:color w:val="000000"/>
                <w:sz w:val="15"/>
                <w:szCs w:val="15"/>
              </w:rPr>
            </w:pPr>
          </w:p>
          <w:p w:rsidR="00A23B3E" w:rsidRPr="00F8017E" w:rsidRDefault="00A23B3E" w:rsidP="00FB3543">
            <w:pPr>
              <w:jc w:val="both"/>
              <w:rPr>
                <w:strike/>
                <w:color w:val="000000"/>
              </w:rPr>
            </w:pPr>
            <w:r w:rsidRPr="00F8017E">
              <w:rPr>
                <w:rFonts w:ascii="Arial" w:hAnsi="Arial" w:cs="Arial"/>
                <w:strike/>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570F1D" w:rsidRPr="002C342F" w:rsidRDefault="00570F1D" w:rsidP="00570F1D">
            <w:pPr>
              <w:rPr>
                <w:rFonts w:ascii="Arial" w:hAnsi="Arial" w:cs="Arial"/>
                <w:color w:val="auto"/>
                <w:sz w:val="15"/>
                <w:szCs w:val="15"/>
              </w:rPr>
            </w:pPr>
            <w:r w:rsidRPr="002C342F">
              <w:rPr>
                <w:rFonts w:ascii="Arial" w:hAnsi="Arial" w:cs="Arial"/>
                <w:color w:val="auto"/>
                <w:sz w:val="15"/>
                <w:szCs w:val="15"/>
              </w:rPr>
              <w:t>in caso di partecipazione a più lotti, specificare i lotti per i quali si ricorre al subappalto</w:t>
            </w:r>
          </w:p>
          <w:p w:rsidR="00570F1D" w:rsidRPr="002C342F" w:rsidRDefault="00570F1D">
            <w:pPr>
              <w:rPr>
                <w:rFonts w:ascii="Arial" w:hAnsi="Arial" w:cs="Arial"/>
                <w:color w:val="auto"/>
                <w:sz w:val="15"/>
                <w:szCs w:val="15"/>
              </w:rPr>
            </w:pPr>
          </w:p>
          <w:p w:rsidR="00A23B3E" w:rsidRPr="002C342F" w:rsidRDefault="006E1EA9">
            <w:pPr>
              <w:rPr>
                <w:rFonts w:ascii="Arial" w:hAnsi="Arial" w:cs="Arial"/>
                <w:b/>
                <w:color w:val="auto"/>
                <w:sz w:val="15"/>
                <w:szCs w:val="15"/>
              </w:rPr>
            </w:pPr>
            <w:r w:rsidRPr="002C342F">
              <w:rPr>
                <w:rFonts w:ascii="Arial" w:hAnsi="Arial" w:cs="Arial"/>
                <w:color w:val="auto"/>
                <w:sz w:val="15"/>
                <w:szCs w:val="15"/>
              </w:rPr>
              <w:t xml:space="preserve"> </w:t>
            </w:r>
            <w:r w:rsidR="00A23B3E" w:rsidRPr="002C342F">
              <w:rPr>
                <w:rFonts w:ascii="Arial" w:hAnsi="Arial" w:cs="Arial"/>
                <w:color w:val="auto"/>
                <w:sz w:val="15"/>
                <w:szCs w:val="15"/>
              </w:rPr>
              <w:t>[ ]Sì</w:t>
            </w:r>
            <w:r w:rsidR="00570F1D" w:rsidRPr="002C342F">
              <w:rPr>
                <w:rFonts w:ascii="Arial" w:hAnsi="Arial" w:cs="Arial"/>
                <w:color w:val="auto"/>
                <w:sz w:val="15"/>
                <w:szCs w:val="15"/>
              </w:rPr>
              <w:t>, per i seguenti lotti:__________________</w:t>
            </w:r>
            <w:r w:rsidR="00A23B3E" w:rsidRPr="002C342F">
              <w:rPr>
                <w:rFonts w:ascii="Arial" w:hAnsi="Arial" w:cs="Arial"/>
                <w:color w:val="auto"/>
                <w:sz w:val="15"/>
                <w:szCs w:val="15"/>
              </w:rPr>
              <w:t xml:space="preserve"> [ ]No</w:t>
            </w:r>
            <w:r w:rsidR="00A23B3E" w:rsidRPr="002C342F">
              <w:rPr>
                <w:rFonts w:ascii="Arial" w:hAnsi="Arial" w:cs="Arial"/>
                <w:color w:val="auto"/>
                <w:sz w:val="15"/>
                <w:szCs w:val="15"/>
              </w:rPr>
              <w:br/>
            </w:r>
          </w:p>
          <w:p w:rsidR="006E1EA9" w:rsidRPr="002C342F" w:rsidRDefault="006E1EA9" w:rsidP="006E1EA9">
            <w:pPr>
              <w:rPr>
                <w:rFonts w:ascii="Arial" w:hAnsi="Arial" w:cs="Arial"/>
                <w:color w:val="auto"/>
                <w:sz w:val="15"/>
                <w:szCs w:val="15"/>
              </w:rPr>
            </w:pPr>
          </w:p>
          <w:p w:rsidR="006E1EA9" w:rsidRPr="002C342F" w:rsidRDefault="006E1EA9" w:rsidP="006E1EA9">
            <w:pPr>
              <w:rPr>
                <w:rFonts w:ascii="Arial" w:hAnsi="Arial" w:cs="Arial"/>
                <w:color w:val="auto"/>
                <w:sz w:val="15"/>
                <w:szCs w:val="15"/>
              </w:rPr>
            </w:pPr>
          </w:p>
          <w:p w:rsidR="006E1EA9" w:rsidRPr="002C342F" w:rsidRDefault="006E1EA9" w:rsidP="006E1EA9">
            <w:pPr>
              <w:rPr>
                <w:rFonts w:ascii="Arial" w:hAnsi="Arial" w:cs="Arial"/>
                <w:color w:val="auto"/>
                <w:sz w:val="15"/>
                <w:szCs w:val="15"/>
              </w:rPr>
            </w:pPr>
            <w:r w:rsidRPr="002C342F">
              <w:rPr>
                <w:rFonts w:ascii="Arial" w:hAnsi="Arial" w:cs="Arial"/>
                <w:color w:val="auto"/>
                <w:sz w:val="15"/>
                <w:szCs w:val="15"/>
              </w:rPr>
              <w:t>specificare per ciascun lotto prestazioni e quota:</w:t>
            </w:r>
          </w:p>
          <w:p w:rsidR="00A23B3E" w:rsidRPr="002C342F" w:rsidRDefault="00A23B3E">
            <w:pPr>
              <w:rPr>
                <w:rFonts w:ascii="Arial" w:hAnsi="Arial" w:cs="Arial"/>
                <w:color w:val="auto"/>
                <w:sz w:val="15"/>
                <w:szCs w:val="15"/>
              </w:rPr>
            </w:pPr>
            <w:r w:rsidRPr="002C342F">
              <w:rPr>
                <w:rFonts w:ascii="Arial" w:hAnsi="Arial" w:cs="Arial"/>
                <w:color w:val="auto"/>
                <w:sz w:val="15"/>
                <w:szCs w:val="15"/>
              </w:rPr>
              <w:t xml:space="preserve"> [……………….]    [……………….]</w:t>
            </w:r>
          </w:p>
          <w:p w:rsidR="00BB116C" w:rsidRPr="002C342F" w:rsidRDefault="00BB116C">
            <w:pPr>
              <w:rPr>
                <w:rFonts w:ascii="Arial" w:hAnsi="Arial" w:cs="Arial"/>
                <w:color w:val="auto"/>
                <w:sz w:val="15"/>
                <w:szCs w:val="15"/>
              </w:rPr>
            </w:pPr>
          </w:p>
          <w:p w:rsidR="00963386" w:rsidRDefault="00963386">
            <w:pPr>
              <w:rPr>
                <w:rFonts w:ascii="Arial" w:hAnsi="Arial" w:cs="Arial"/>
                <w:color w:val="auto"/>
                <w:sz w:val="15"/>
                <w:szCs w:val="15"/>
              </w:rPr>
            </w:pPr>
          </w:p>
          <w:p w:rsidR="00963386" w:rsidRDefault="00963386">
            <w:pPr>
              <w:rPr>
                <w:rFonts w:ascii="Arial" w:hAnsi="Arial" w:cs="Arial"/>
                <w:color w:val="auto"/>
                <w:sz w:val="15"/>
                <w:szCs w:val="15"/>
              </w:rPr>
            </w:pPr>
          </w:p>
          <w:p w:rsidR="00963386" w:rsidRPr="00963386" w:rsidRDefault="00963386">
            <w:pPr>
              <w:rPr>
                <w:rFonts w:ascii="Arial" w:hAnsi="Arial" w:cs="Arial"/>
                <w:color w:val="auto"/>
                <w:sz w:val="8"/>
                <w:szCs w:val="8"/>
              </w:rPr>
            </w:pPr>
          </w:p>
          <w:p w:rsidR="00BC0A81" w:rsidRPr="00762F20" w:rsidRDefault="00762F20">
            <w:pPr>
              <w:rPr>
                <w:rFonts w:ascii="Arial" w:hAnsi="Arial" w:cs="Arial"/>
                <w:color w:val="auto"/>
                <w:sz w:val="15"/>
                <w:szCs w:val="15"/>
              </w:rPr>
            </w:pPr>
            <w:r w:rsidRPr="002C342F">
              <w:rPr>
                <w:rFonts w:ascii="Arial" w:hAnsi="Arial" w:cs="Arial"/>
                <w:color w:val="auto"/>
                <w:sz w:val="15"/>
                <w:szCs w:val="15"/>
              </w:rPr>
              <w:t xml:space="preserve"> </w:t>
            </w:r>
          </w:p>
        </w:tc>
      </w:tr>
    </w:tbl>
    <w:p w:rsidR="00A23B3E" w:rsidRPr="0038663A"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8663A">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sidRPr="0038663A">
        <w:rPr>
          <w:rFonts w:ascii="Arial" w:hAnsi="Arial" w:cs="Arial"/>
          <w:color w:val="000000"/>
          <w:sz w:val="14"/>
          <w:szCs w:val="14"/>
        </w:rPr>
        <w:t xml:space="preserve">III, dalla parte IV ove pertinente </w:t>
      </w:r>
      <w:r w:rsidRPr="0038663A">
        <w:rPr>
          <w:rFonts w:ascii="Arial" w:hAnsi="Arial" w:cs="Arial"/>
          <w:color w:val="000000"/>
          <w:sz w:val="14"/>
          <w:szCs w:val="14"/>
        </w:rPr>
        <w:t>e dalla parte VI</w:t>
      </w:r>
      <w:r w:rsidR="00FD32EC" w:rsidRPr="0038663A">
        <w:rPr>
          <w:rFonts w:ascii="Arial" w:hAnsi="Arial" w:cs="Arial"/>
          <w:color w:val="000000"/>
          <w:sz w:val="14"/>
          <w:szCs w:val="14"/>
        </w:rPr>
        <w:t>.</w:t>
      </w:r>
      <w:r w:rsidRPr="0038663A">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F3D7D" w:rsidRDefault="00A23B3E">
            <w:pPr>
              <w:rPr>
                <w:rFonts w:ascii="Arial" w:hAnsi="Arial" w:cs="Arial"/>
                <w:color w:val="auto"/>
                <w:sz w:val="15"/>
                <w:szCs w:val="15"/>
              </w:rPr>
            </w:pPr>
            <w:r w:rsidRPr="000F3D7D">
              <w:rPr>
                <w:rFonts w:ascii="Arial" w:hAnsi="Arial" w:cs="Arial"/>
                <w:color w:val="auto"/>
                <w:sz w:val="15"/>
                <w:szCs w:val="15"/>
              </w:rPr>
              <w:t>[ ] Sì [ ] No</w:t>
            </w:r>
            <w:r w:rsidRPr="000F3D7D">
              <w:rPr>
                <w:rFonts w:ascii="Arial" w:hAnsi="Arial" w:cs="Arial"/>
                <w:color w:val="auto"/>
                <w:sz w:val="15"/>
                <w:szCs w:val="15"/>
              </w:rPr>
              <w:br/>
            </w:r>
            <w:r w:rsidRPr="000F3D7D">
              <w:rPr>
                <w:rFonts w:ascii="Arial" w:hAnsi="Arial" w:cs="Arial"/>
                <w:color w:val="auto"/>
                <w:sz w:val="15"/>
                <w:szCs w:val="15"/>
              </w:rPr>
              <w:br/>
            </w:r>
            <w:r w:rsidRPr="000F3D7D">
              <w:rPr>
                <w:rFonts w:ascii="Arial" w:hAnsi="Arial" w:cs="Arial"/>
                <w:color w:val="auto"/>
                <w:sz w:val="15"/>
                <w:szCs w:val="15"/>
              </w:rPr>
              <w:br/>
            </w:r>
            <w:r w:rsidRPr="000F3D7D">
              <w:rPr>
                <w:rFonts w:ascii="Arial" w:hAnsi="Arial" w:cs="Arial"/>
                <w:color w:val="auto"/>
                <w:sz w:val="15"/>
                <w:szCs w:val="15"/>
              </w:rPr>
              <w:br/>
            </w:r>
          </w:p>
          <w:p w:rsidR="00A23B3E" w:rsidRPr="000F3D7D" w:rsidRDefault="00A23B3E">
            <w:pPr>
              <w:rPr>
                <w:rFonts w:ascii="Arial" w:hAnsi="Arial" w:cs="Arial"/>
                <w:color w:val="auto"/>
                <w:sz w:val="15"/>
                <w:szCs w:val="15"/>
              </w:rPr>
            </w:pPr>
          </w:p>
          <w:p w:rsidR="00A23B3E" w:rsidRPr="000F3D7D" w:rsidRDefault="00A23B3E">
            <w:pPr>
              <w:rPr>
                <w:color w:val="auto"/>
              </w:rPr>
            </w:pPr>
            <w:r w:rsidRPr="000F3D7D">
              <w:rPr>
                <w:rFonts w:ascii="Arial" w:hAnsi="Arial" w:cs="Arial"/>
                <w:color w:val="auto"/>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9"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10"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1"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2"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3" w:anchor="09" w:history="1">
              <w:r w:rsidRPr="00121BF6">
                <w:rPr>
                  <w:rStyle w:val="Collegamentoipertestuale"/>
                  <w:rFonts w:ascii="Arial" w:eastAsia="font346"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4" w:anchor="014" w:history="1">
              <w:r w:rsidRPr="00121BF6">
                <w:rPr>
                  <w:rStyle w:val="Collegamentoipertestuale"/>
                  <w:rFonts w:ascii="Arial" w:eastAsia="font346"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46" w:hAnsi="Arial" w:cs="Arial"/>
                <w:color w:val="000000"/>
                <w:sz w:val="14"/>
                <w:szCs w:val="14"/>
                <w:u w:val="none"/>
              </w:rPr>
              <w:t>articolo 17 della legge 19 marzo 1990, n. 55</w:t>
            </w:r>
            <w:r w:rsidR="00625142" w:rsidRPr="00121BF6">
              <w:rPr>
                <w:rStyle w:val="Collegamentoipertestuale"/>
                <w:rFonts w:ascii="Arial" w:eastAsia="font346"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5" w:anchor="17" w:history="1">
              <w:r w:rsidRPr="00121BF6">
                <w:rPr>
                  <w:rStyle w:val="Collegamentoipertestuale"/>
                  <w:rFonts w:ascii="Arial" w:eastAsia="font346"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346"/>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346"/>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6" w:anchor="317" w:history="1">
              <w:r w:rsidRPr="00121BF6">
                <w:rPr>
                  <w:rStyle w:val="Collegamentoipertestuale"/>
                  <w:rFonts w:ascii="Arial" w:eastAsia="font346" w:hAnsi="Arial" w:cs="Arial"/>
                  <w:color w:val="000000"/>
                  <w:sz w:val="14"/>
                  <w:szCs w:val="14"/>
                  <w:u w:val="none"/>
                </w:rPr>
                <w:t>articoli 317</w:t>
              </w:r>
            </w:hyperlink>
            <w:r w:rsidRPr="00121BF6">
              <w:rPr>
                <w:rFonts w:ascii="Arial" w:hAnsi="Arial" w:cs="Arial"/>
                <w:color w:val="000000"/>
                <w:sz w:val="14"/>
                <w:szCs w:val="14"/>
              </w:rPr>
              <w:t xml:space="preserve"> e </w:t>
            </w:r>
            <w:hyperlink r:id="rId17" w:anchor="629" w:history="1">
              <w:r w:rsidRPr="00121BF6">
                <w:rPr>
                  <w:rStyle w:val="Collegamentoipertestuale"/>
                  <w:rFonts w:ascii="Arial" w:eastAsia="font346"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8" w:anchor="2359" w:history="1">
              <w:r w:rsidRPr="00121BF6">
                <w:rPr>
                  <w:rStyle w:val="Collegamentoipertestuale"/>
                  <w:rFonts w:ascii="Arial" w:eastAsia="font346"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Default="00A23B3E">
            <w:pPr>
              <w:rPr>
                <w:rFonts w:ascii="Arial" w:hAnsi="Arial" w:cs="Arial"/>
                <w:color w:val="000000"/>
                <w:sz w:val="14"/>
                <w:szCs w:val="14"/>
              </w:rPr>
            </w:pPr>
            <w:r w:rsidRPr="003A443E">
              <w:rPr>
                <w:rFonts w:ascii="Arial" w:hAnsi="Arial" w:cs="Arial"/>
                <w:color w:val="000000"/>
                <w:sz w:val="14"/>
                <w:szCs w:val="14"/>
              </w:rPr>
              <w:t>[ ] Sì [ ] No</w:t>
            </w:r>
          </w:p>
          <w:p w:rsidR="001F3DC5" w:rsidRPr="003A443E" w:rsidRDefault="001F3DC5">
            <w:pPr>
              <w:rPr>
                <w:color w:val="000000"/>
              </w:rPr>
            </w:pP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Pr="00175ACC" w:rsidRDefault="00A23B3E">
      <w:pPr>
        <w:pStyle w:val="SectionTitle"/>
        <w:spacing w:before="0" w:after="0"/>
        <w:jc w:val="both"/>
        <w:rPr>
          <w:strike/>
          <w:sz w:val="16"/>
          <w:szCs w:val="16"/>
        </w:rPr>
      </w:pPr>
      <w:r w:rsidRPr="00175ACC">
        <w:rPr>
          <w:rFonts w:ascii="Symbol" w:eastAsia="Symbol" w:hAnsi="Symbol" w:cs="Symbol"/>
          <w:b w:val="0"/>
          <w:caps/>
          <w:strike/>
          <w:szCs w:val="28"/>
        </w:rPr>
        <w:t></w:t>
      </w:r>
      <w:r w:rsidRPr="00175ACC">
        <w:rPr>
          <w:rFonts w:ascii="Arial" w:hAnsi="Arial" w:cs="Arial"/>
          <w:b w:val="0"/>
          <w:caps/>
          <w:strike/>
          <w:sz w:val="16"/>
          <w:szCs w:val="16"/>
        </w:rPr>
        <w:t xml:space="preserve">: </w:t>
      </w:r>
      <w:r w:rsidRPr="00175ACC">
        <w:rPr>
          <w:rFonts w:ascii="Arial" w:hAnsi="Arial" w:cs="Arial"/>
          <w:b w:val="0"/>
          <w:caps/>
          <w:strike/>
          <w:color w:val="000000"/>
          <w:sz w:val="16"/>
          <w:szCs w:val="16"/>
        </w:rPr>
        <w:t>Indicazione globale</w:t>
      </w:r>
      <w:r w:rsidRPr="00175ACC">
        <w:rPr>
          <w:rFonts w:ascii="Arial" w:hAnsi="Arial" w:cs="Arial"/>
          <w:b w:val="0"/>
          <w:caps/>
          <w:strike/>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RPr="00175ACC"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Pr="00175ACC" w:rsidRDefault="00A23B3E">
            <w:pPr>
              <w:rPr>
                <w:strike/>
              </w:rPr>
            </w:pPr>
            <w:r w:rsidRPr="00175ACC">
              <w:rPr>
                <w:rFonts w:ascii="Arial" w:hAnsi="Arial" w:cs="Arial"/>
                <w:b/>
                <w:strike/>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Pr="00175ACC" w:rsidRDefault="00A23B3E">
            <w:pPr>
              <w:rPr>
                <w:strike/>
              </w:rPr>
            </w:pPr>
            <w:r w:rsidRPr="00175ACC">
              <w:rPr>
                <w:rFonts w:ascii="Arial" w:hAnsi="Arial" w:cs="Arial"/>
                <w:b/>
                <w:strike/>
                <w:sz w:val="15"/>
                <w:szCs w:val="15"/>
              </w:rPr>
              <w:t>Risposta</w:t>
            </w:r>
          </w:p>
        </w:tc>
      </w:tr>
      <w:tr w:rsidR="00A23B3E" w:rsidRPr="00175ACC"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Pr="00175ACC" w:rsidRDefault="00A23B3E">
            <w:pPr>
              <w:rPr>
                <w:strike/>
              </w:rPr>
            </w:pPr>
            <w:r w:rsidRPr="00175ACC">
              <w:rPr>
                <w:rFonts w:ascii="Arial" w:hAnsi="Arial" w:cs="Arial"/>
                <w:strike/>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Pr="00175ACC" w:rsidRDefault="00A23B3E">
            <w:pPr>
              <w:rPr>
                <w:strike/>
              </w:rPr>
            </w:pPr>
            <w:r w:rsidRPr="00175ACC">
              <w:rPr>
                <w:rFonts w:ascii="Arial" w:hAnsi="Arial" w:cs="Arial"/>
                <w:strike/>
                <w:w w:val="0"/>
                <w:sz w:val="15"/>
                <w:szCs w:val="15"/>
              </w:rPr>
              <w:t>[ ] Sì [ ] No</w:t>
            </w:r>
          </w:p>
        </w:tc>
      </w:tr>
    </w:tbl>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175AC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75ACC" w:rsidRPr="007A6469" w:rsidRDefault="00175ACC" w:rsidP="007A6469">
            <w:pPr>
              <w:pStyle w:val="Paragrafoelenco1"/>
              <w:numPr>
                <w:ilvl w:val="0"/>
                <w:numId w:val="3"/>
              </w:numPr>
              <w:tabs>
                <w:tab w:val="left" w:pos="284"/>
              </w:tabs>
              <w:ind w:left="284" w:hanging="284"/>
              <w:rPr>
                <w:rFonts w:ascii="Arial" w:hAnsi="Arial" w:cs="Arial"/>
                <w:sz w:val="14"/>
                <w:szCs w:val="14"/>
              </w:rPr>
            </w:pPr>
            <w:r w:rsidRPr="007A6469">
              <w:rPr>
                <w:rFonts w:ascii="Arial" w:hAnsi="Arial" w:cs="Arial"/>
                <w:b/>
                <w:sz w:val="15"/>
                <w:szCs w:val="15"/>
              </w:rPr>
              <w:t xml:space="preserve">Iscrizione in un registro professionale o commerciale tenuto nello Stato membro di stabilimento </w:t>
            </w:r>
            <w:r w:rsidRPr="007A6469">
              <w:rPr>
                <w:rFonts w:ascii="Arial" w:hAnsi="Arial" w:cs="Arial"/>
                <w:sz w:val="15"/>
                <w:szCs w:val="15"/>
              </w:rPr>
              <w:t>(</w:t>
            </w:r>
            <w:r>
              <w:rPr>
                <w:rStyle w:val="Rimandonotaapidipagina"/>
                <w:rFonts w:ascii="Arial" w:hAnsi="Arial" w:cs="Arial"/>
                <w:sz w:val="15"/>
                <w:szCs w:val="15"/>
              </w:rPr>
              <w:footnoteReference w:id="27"/>
            </w:r>
            <w:r w:rsidRPr="007A6469">
              <w:rPr>
                <w:rFonts w:ascii="Arial" w:hAnsi="Arial" w:cs="Arial"/>
                <w:sz w:val="15"/>
                <w:szCs w:val="15"/>
              </w:rPr>
              <w:t>)</w:t>
            </w:r>
            <w:r w:rsidRPr="007A6469">
              <w:rPr>
                <w:rFonts w:ascii="Arial" w:hAnsi="Arial" w:cs="Arial"/>
                <w:sz w:val="15"/>
                <w:szCs w:val="15"/>
              </w:rPr>
              <w:br/>
            </w:r>
            <w:r w:rsidRPr="007A6469">
              <w:rPr>
                <w:rFonts w:ascii="Arial" w:hAnsi="Arial" w:cs="Arial"/>
                <w:b/>
                <w:i/>
                <w:sz w:val="14"/>
                <w:szCs w:val="14"/>
              </w:rPr>
              <w:t>(Iscrizione</w:t>
            </w:r>
            <w:r w:rsidRPr="007A6469">
              <w:rPr>
                <w:rFonts w:ascii="Arial" w:hAnsi="Arial" w:cs="Arial"/>
                <w:i/>
                <w:sz w:val="14"/>
                <w:szCs w:val="14"/>
              </w:rPr>
              <w:t xml:space="preserve"> nel registro tenuto dalla Camera di commercio industria, artigianato e agricoltura oppure nel registro delle commissioni provinciali per l’artigianato per attività coerenti con quelle oggetto della presente procedura di gara. Il concorrente non stabilito in Italia ma in altro Stato Membro o in uno dei Paesi di cui all’art. 83, comma 3 del Codice, presenta dichiarazione giurata o secondo le modalità vigenti nello Stato nel quale è stabilito</w:t>
            </w:r>
            <w:r w:rsidRPr="007A6469">
              <w:rPr>
                <w:rFonts w:ascii="Arial" w:hAnsi="Arial" w:cs="Arial"/>
                <w:sz w:val="14"/>
                <w:szCs w:val="14"/>
              </w:rPr>
              <w:t>)</w:t>
            </w:r>
          </w:p>
          <w:p w:rsidR="00175ACC" w:rsidRDefault="00175ACC" w:rsidP="007A6469">
            <w:pPr>
              <w:pStyle w:val="Paragrafoelenco1"/>
              <w:tabs>
                <w:tab w:val="left" w:pos="284"/>
              </w:tabs>
              <w:ind w:left="284"/>
              <w:rPr>
                <w:rFonts w:ascii="Arial" w:hAnsi="Arial" w:cs="Arial"/>
                <w:sz w:val="15"/>
                <w:szCs w:val="15"/>
              </w:rPr>
            </w:pPr>
          </w:p>
          <w:p w:rsidR="00175ACC" w:rsidRDefault="00175ACC">
            <w:pPr>
              <w:pStyle w:val="Paragrafoelenco1"/>
              <w:ind w:left="284"/>
              <w:rPr>
                <w:rFonts w:ascii="Arial" w:hAnsi="Arial" w:cs="Arial"/>
                <w:sz w:val="15"/>
                <w:szCs w:val="15"/>
              </w:rPr>
            </w:pPr>
            <w:r>
              <w:rPr>
                <w:rFonts w:ascii="Arial" w:hAnsi="Arial" w:cs="Arial"/>
                <w:sz w:val="15"/>
                <w:szCs w:val="15"/>
              </w:rPr>
              <w:t>Se la documentazione pertinente è disponibile elettronicamente, indicare:</w:t>
            </w:r>
          </w:p>
          <w:p w:rsidR="00175ACC" w:rsidRDefault="00175ACC">
            <w:pPr>
              <w:pStyle w:val="Paragrafoelenco1"/>
              <w:ind w:left="284"/>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75ACC" w:rsidRDefault="00175ACC" w:rsidP="008F6E86">
            <w:pPr>
              <w:rPr>
                <w:rFonts w:ascii="Arial" w:hAnsi="Arial" w:cs="Arial"/>
                <w:sz w:val="15"/>
                <w:szCs w:val="15"/>
              </w:rPr>
            </w:pPr>
            <w:r>
              <w:rPr>
                <w:rFonts w:ascii="Arial" w:hAnsi="Arial" w:cs="Arial"/>
                <w:sz w:val="15"/>
                <w:szCs w:val="15"/>
              </w:rPr>
              <w:t xml:space="preserve"> </w:t>
            </w:r>
            <w:r w:rsidRPr="00CF0A5F">
              <w:rPr>
                <w:rFonts w:ascii="Arial" w:hAnsi="Arial" w:cs="Arial"/>
                <w:sz w:val="14"/>
                <w:szCs w:val="14"/>
              </w:rPr>
              <w:t>iscrizione nel registro tenuto dalla Camera di commercio industria, artigianato e agricoltura oppure nel registro delle commissioni provinciali per l’artigianato per attività coerenti con quelle oggetto della presente procedura di gara</w:t>
            </w:r>
            <w:r w:rsidRPr="00CF0A5F">
              <w:rPr>
                <w:rFonts w:ascii="Arial" w:hAnsi="Arial" w:cs="Arial"/>
                <w:bCs/>
                <w:snapToGrid w:val="0"/>
                <w:sz w:val="14"/>
                <w:szCs w:val="14"/>
              </w:rPr>
              <w:t xml:space="preserve"> </w:t>
            </w:r>
            <w:r w:rsidRPr="00CF0A5F">
              <w:rPr>
                <w:rFonts w:ascii="Arial" w:hAnsi="Arial" w:cs="Arial"/>
                <w:color w:val="auto"/>
                <w:sz w:val="14"/>
                <w:szCs w:val="14"/>
              </w:rPr>
              <w:t xml:space="preserve"> </w:t>
            </w:r>
            <w:r>
              <w:rPr>
                <w:rFonts w:ascii="Arial" w:hAnsi="Arial" w:cs="Arial"/>
                <w:color w:val="auto"/>
                <w:sz w:val="14"/>
                <w:szCs w:val="14"/>
              </w:rPr>
              <w:t xml:space="preserve">- </w:t>
            </w:r>
            <w:r w:rsidRPr="009C6764">
              <w:rPr>
                <w:rFonts w:ascii="Arial" w:hAnsi="Arial" w:cs="Arial"/>
                <w:color w:val="auto"/>
                <w:sz w:val="14"/>
                <w:szCs w:val="14"/>
              </w:rPr>
              <w:t>riportare numero di iscrizione ________</w:t>
            </w:r>
            <w:r>
              <w:rPr>
                <w:rFonts w:ascii="Arial" w:hAnsi="Arial" w:cs="Arial"/>
                <w:color w:val="auto"/>
                <w:sz w:val="14"/>
                <w:szCs w:val="14"/>
              </w:rPr>
              <w:t>____________</w:t>
            </w:r>
            <w:r w:rsidRPr="009C6764">
              <w:rPr>
                <w:rFonts w:ascii="Arial" w:hAnsi="Arial" w:cs="Arial"/>
                <w:color w:val="auto"/>
                <w:sz w:val="14"/>
                <w:szCs w:val="14"/>
              </w:rPr>
              <w:t>________</w:t>
            </w:r>
            <w:r>
              <w:rPr>
                <w:rFonts w:ascii="Arial" w:hAnsi="Arial" w:cs="Arial"/>
                <w:color w:val="auto"/>
                <w:sz w:val="14"/>
                <w:szCs w:val="14"/>
              </w:rPr>
              <w:t>____</w:t>
            </w:r>
            <w:r w:rsidRPr="009C6764">
              <w:rPr>
                <w:rFonts w:ascii="Arial" w:hAnsi="Arial" w:cs="Arial"/>
                <w:color w:val="auto"/>
                <w:sz w:val="14"/>
                <w:szCs w:val="14"/>
              </w:rPr>
              <w:t>_____</w:t>
            </w:r>
            <w:r w:rsidRPr="00CF0A5F">
              <w:rPr>
                <w:rFonts w:ascii="Arial" w:hAnsi="Arial" w:cs="Arial"/>
                <w:w w:val="0"/>
                <w:sz w:val="14"/>
                <w:szCs w:val="14"/>
              </w:rPr>
              <w:br/>
            </w:r>
            <w:r>
              <w:rPr>
                <w:rFonts w:ascii="Arial" w:hAnsi="Arial" w:cs="Arial"/>
                <w:w w:val="0"/>
                <w:sz w:val="15"/>
                <w:szCs w:val="15"/>
              </w:rPr>
              <w:br/>
            </w:r>
            <w:r>
              <w:rPr>
                <w:rFonts w:ascii="Arial" w:hAnsi="Arial" w:cs="Arial"/>
                <w:w w:val="0"/>
                <w:sz w:val="15"/>
                <w:szCs w:val="15"/>
              </w:rPr>
              <w:br/>
            </w:r>
          </w:p>
          <w:p w:rsidR="00175ACC" w:rsidRDefault="00175ACC" w:rsidP="008F6E86">
            <w:pPr>
              <w:rPr>
                <w:rFonts w:ascii="Arial" w:hAnsi="Arial" w:cs="Arial"/>
                <w:sz w:val="15"/>
                <w:szCs w:val="15"/>
              </w:rPr>
            </w:pPr>
          </w:p>
          <w:p w:rsidR="00175ACC" w:rsidRDefault="00175ACC" w:rsidP="008F6E86">
            <w:pPr>
              <w:rPr>
                <w:rFonts w:ascii="Arial" w:hAnsi="Arial" w:cs="Arial"/>
                <w:sz w:val="15"/>
                <w:szCs w:val="15"/>
              </w:rPr>
            </w:pP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175ACC" w:rsidRDefault="00175ACC" w:rsidP="008F6E86">
            <w:r>
              <w:rPr>
                <w:rFonts w:ascii="Arial" w:hAnsi="Arial" w:cs="Arial"/>
                <w:sz w:val="15"/>
                <w:szCs w:val="15"/>
              </w:rPr>
              <w:t>[…………][……..…][…………]</w:t>
            </w:r>
          </w:p>
        </w:tc>
      </w:tr>
      <w:tr w:rsidR="00175ACC">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75ACC" w:rsidRDefault="00175ACC">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175ACC" w:rsidRDefault="00175ACC">
            <w:pPr>
              <w:pStyle w:val="Paragrafoelenco1"/>
              <w:tabs>
                <w:tab w:val="left" w:pos="284"/>
              </w:tabs>
              <w:ind w:left="284"/>
              <w:rPr>
                <w:rFonts w:ascii="Arial" w:hAnsi="Arial" w:cs="Arial"/>
                <w:sz w:val="15"/>
                <w:szCs w:val="15"/>
              </w:rPr>
            </w:pPr>
          </w:p>
          <w:p w:rsidR="00175ACC" w:rsidRPr="007A6469" w:rsidRDefault="00175ACC" w:rsidP="007A6469">
            <w:pPr>
              <w:pStyle w:val="Paragrafoelenco1"/>
              <w:tabs>
                <w:tab w:val="left" w:pos="284"/>
              </w:tabs>
              <w:ind w:left="284"/>
              <w:rPr>
                <w:rFonts w:ascii="Arial" w:eastAsia="ArialMT" w:hAnsi="Arial" w:cs="Arial"/>
                <w:color w:val="000000"/>
                <w:sz w:val="14"/>
                <w:szCs w:val="14"/>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r>
              <w:rPr>
                <w:rFonts w:ascii="Arial" w:hAnsi="Arial" w:cs="Arial"/>
                <w:b/>
                <w:i/>
                <w:sz w:val="14"/>
                <w:szCs w:val="14"/>
              </w:rPr>
              <w:t>(</w:t>
            </w:r>
            <w:r w:rsidRPr="007A6469">
              <w:rPr>
                <w:rFonts w:ascii="Arial" w:hAnsi="Arial" w:cs="Arial"/>
                <w:b/>
                <w:i/>
                <w:sz w:val="14"/>
                <w:szCs w:val="14"/>
              </w:rPr>
              <w:t>Possesso</w:t>
            </w:r>
            <w:r w:rsidRPr="007A6469">
              <w:rPr>
                <w:rFonts w:ascii="Arial" w:hAnsi="Arial" w:cs="Arial"/>
                <w:i/>
                <w:sz w:val="14"/>
                <w:szCs w:val="14"/>
              </w:rPr>
              <w:t xml:space="preserve"> della competente autorizzazione all’esercizio dell’attività di assicurazione nei rami assicurativi relativi ai lotti per i quali si concorre</w:t>
            </w:r>
            <w:r>
              <w:rPr>
                <w:rFonts w:ascii="Arial" w:eastAsia="ArialMT" w:hAnsi="Arial" w:cs="Arial"/>
                <w:color w:val="000000"/>
                <w:sz w:val="14"/>
                <w:szCs w:val="14"/>
              </w:rPr>
              <w:t>)</w:t>
            </w:r>
          </w:p>
          <w:p w:rsidR="00175ACC" w:rsidRDefault="00175ACC">
            <w:pPr>
              <w:pStyle w:val="Paragrafoelenco1"/>
              <w:tabs>
                <w:tab w:val="left" w:pos="284"/>
              </w:tabs>
              <w:ind w:left="284"/>
              <w:rPr>
                <w:rFonts w:ascii="Arial" w:hAnsi="Arial" w:cs="Arial"/>
                <w:sz w:val="15"/>
                <w:szCs w:val="15"/>
              </w:rPr>
            </w:pPr>
          </w:p>
          <w:p w:rsidR="00175ACC" w:rsidRDefault="00175ACC">
            <w:pPr>
              <w:pStyle w:val="Paragrafoelenco1"/>
              <w:tabs>
                <w:tab w:val="left" w:pos="0"/>
              </w:tabs>
              <w:ind w:left="0"/>
              <w:rPr>
                <w:rFonts w:ascii="Arial" w:hAnsi="Arial" w:cs="Arial"/>
                <w:sz w:val="15"/>
                <w:szCs w:val="15"/>
              </w:rPr>
            </w:pPr>
          </w:p>
          <w:p w:rsidR="00175ACC" w:rsidRDefault="00175ACC">
            <w:pPr>
              <w:pStyle w:val="Paragrafoelenco1"/>
              <w:tabs>
                <w:tab w:val="left" w:pos="0"/>
              </w:tabs>
              <w:ind w:left="0"/>
              <w:rPr>
                <w:rFonts w:ascii="Arial" w:hAnsi="Arial" w:cs="Arial"/>
                <w:sz w:val="15"/>
                <w:szCs w:val="15"/>
              </w:rPr>
            </w:pPr>
          </w:p>
          <w:p w:rsidR="00175ACC" w:rsidRDefault="00175ACC">
            <w:pPr>
              <w:pStyle w:val="Paragrafoelenco1"/>
              <w:tabs>
                <w:tab w:val="left" w:pos="0"/>
              </w:tabs>
              <w:ind w:left="0"/>
              <w:rPr>
                <w:rFonts w:ascii="Arial" w:hAnsi="Arial" w:cs="Arial"/>
                <w:sz w:val="15"/>
                <w:szCs w:val="15"/>
              </w:rPr>
            </w:pPr>
          </w:p>
          <w:p w:rsidR="00175ACC" w:rsidRDefault="00175ACC">
            <w:pPr>
              <w:pStyle w:val="Paragrafoelenco1"/>
              <w:tabs>
                <w:tab w:val="left" w:pos="0"/>
              </w:tabs>
              <w:ind w:left="0"/>
              <w:rPr>
                <w:rFonts w:ascii="Arial" w:hAnsi="Arial" w:cs="Arial"/>
                <w:sz w:val="15"/>
                <w:szCs w:val="15"/>
              </w:rPr>
            </w:pPr>
          </w:p>
          <w:p w:rsidR="00175ACC" w:rsidRDefault="00175ACC">
            <w:pPr>
              <w:pStyle w:val="Paragrafoelenco1"/>
              <w:tabs>
                <w:tab w:val="left" w:pos="0"/>
              </w:tabs>
              <w:ind w:left="0"/>
              <w:rPr>
                <w:rFonts w:ascii="Arial" w:hAnsi="Arial" w:cs="Arial"/>
                <w:sz w:val="15"/>
                <w:szCs w:val="15"/>
              </w:rPr>
            </w:pPr>
          </w:p>
          <w:p w:rsidR="00175ACC" w:rsidRDefault="00175ACC">
            <w:pPr>
              <w:pStyle w:val="Paragrafoelenco1"/>
              <w:tabs>
                <w:tab w:val="left" w:pos="0"/>
              </w:tabs>
              <w:ind w:left="0"/>
              <w:rPr>
                <w:rFonts w:ascii="Arial" w:hAnsi="Arial" w:cs="Arial"/>
                <w:sz w:val="15"/>
                <w:szCs w:val="15"/>
              </w:rPr>
            </w:pPr>
          </w:p>
          <w:p w:rsidR="00175ACC" w:rsidRDefault="00175ACC">
            <w:pPr>
              <w:pStyle w:val="Paragrafoelenco1"/>
              <w:tabs>
                <w:tab w:val="left" w:pos="0"/>
              </w:tabs>
              <w:ind w:left="0"/>
              <w:rPr>
                <w:rFonts w:ascii="Arial" w:hAnsi="Arial" w:cs="Arial"/>
                <w:sz w:val="15"/>
                <w:szCs w:val="15"/>
              </w:rPr>
            </w:pPr>
          </w:p>
          <w:p w:rsidR="00175ACC" w:rsidRDefault="00175ACC">
            <w:pPr>
              <w:pStyle w:val="Paragrafoelenco1"/>
              <w:tabs>
                <w:tab w:val="left" w:pos="0"/>
              </w:tabs>
              <w:ind w:left="0"/>
              <w:rPr>
                <w:rFonts w:ascii="Arial" w:hAnsi="Arial" w:cs="Arial"/>
                <w:sz w:val="15"/>
                <w:szCs w:val="15"/>
              </w:rPr>
            </w:pPr>
          </w:p>
          <w:p w:rsidR="00175ACC" w:rsidRDefault="00175ACC">
            <w:pPr>
              <w:pStyle w:val="Paragrafoelenco1"/>
              <w:tabs>
                <w:tab w:val="left" w:pos="0"/>
              </w:tabs>
              <w:ind w:left="0"/>
              <w:rPr>
                <w:rFonts w:ascii="Arial" w:hAnsi="Arial" w:cs="Arial"/>
                <w:sz w:val="15"/>
                <w:szCs w:val="15"/>
              </w:rPr>
            </w:pPr>
          </w:p>
          <w:p w:rsidR="00175ACC" w:rsidRDefault="00175ACC">
            <w:pPr>
              <w:pStyle w:val="Paragrafoelenco1"/>
              <w:tabs>
                <w:tab w:val="left" w:pos="0"/>
              </w:tabs>
              <w:ind w:left="0"/>
              <w:rPr>
                <w:rFonts w:ascii="Arial" w:hAnsi="Arial" w:cs="Arial"/>
                <w:sz w:val="15"/>
                <w:szCs w:val="15"/>
              </w:rPr>
            </w:pPr>
          </w:p>
          <w:p w:rsidR="00175ACC" w:rsidRDefault="00175ACC">
            <w:pPr>
              <w:pStyle w:val="Paragrafoelenco1"/>
              <w:tabs>
                <w:tab w:val="left" w:pos="0"/>
              </w:tabs>
              <w:ind w:left="0"/>
              <w:rPr>
                <w:rFonts w:ascii="Arial" w:hAnsi="Arial" w:cs="Arial"/>
                <w:sz w:val="15"/>
                <w:szCs w:val="15"/>
              </w:rPr>
            </w:pPr>
          </w:p>
          <w:p w:rsidR="00175ACC" w:rsidRDefault="00175ACC">
            <w:pPr>
              <w:pStyle w:val="Paragrafoelenco1"/>
              <w:tabs>
                <w:tab w:val="left" w:pos="0"/>
              </w:tabs>
              <w:ind w:left="0"/>
              <w:rPr>
                <w:rFonts w:ascii="Arial" w:hAnsi="Arial" w:cs="Arial"/>
                <w:sz w:val="15"/>
                <w:szCs w:val="15"/>
              </w:rPr>
            </w:pPr>
          </w:p>
          <w:p w:rsidR="00175ACC" w:rsidRDefault="00175ACC">
            <w:pPr>
              <w:pStyle w:val="Paragrafoelenco1"/>
              <w:tabs>
                <w:tab w:val="left" w:pos="0"/>
              </w:tabs>
              <w:ind w:left="0"/>
              <w:rPr>
                <w:rFonts w:ascii="Arial" w:hAnsi="Arial" w:cs="Arial"/>
                <w:sz w:val="15"/>
                <w:szCs w:val="15"/>
              </w:rPr>
            </w:pPr>
          </w:p>
          <w:p w:rsidR="00175ACC" w:rsidRDefault="00175ACC">
            <w:pPr>
              <w:pStyle w:val="Paragrafoelenco1"/>
              <w:tabs>
                <w:tab w:val="left" w:pos="0"/>
              </w:tabs>
              <w:ind w:left="0"/>
              <w:rPr>
                <w:rFonts w:ascii="Arial" w:hAnsi="Arial" w:cs="Arial"/>
                <w:sz w:val="15"/>
                <w:szCs w:val="15"/>
              </w:rPr>
            </w:pPr>
          </w:p>
          <w:p w:rsidR="00175ACC" w:rsidRDefault="00175ACC">
            <w:pPr>
              <w:pStyle w:val="Paragrafoelenco1"/>
              <w:tabs>
                <w:tab w:val="left" w:pos="0"/>
              </w:tabs>
              <w:ind w:left="0"/>
              <w:rPr>
                <w:rFonts w:ascii="Arial" w:hAnsi="Arial" w:cs="Arial"/>
                <w:sz w:val="15"/>
                <w:szCs w:val="15"/>
              </w:rPr>
            </w:pPr>
          </w:p>
          <w:p w:rsidR="00175ACC" w:rsidRDefault="00175ACC">
            <w:pPr>
              <w:pStyle w:val="Paragrafoelenco1"/>
              <w:tabs>
                <w:tab w:val="left" w:pos="0"/>
              </w:tabs>
              <w:ind w:left="0"/>
              <w:rPr>
                <w:rFonts w:ascii="Arial" w:hAnsi="Arial" w:cs="Arial"/>
                <w:sz w:val="15"/>
                <w:szCs w:val="15"/>
              </w:rPr>
            </w:pPr>
          </w:p>
          <w:p w:rsidR="00175ACC" w:rsidRDefault="00175ACC">
            <w:pPr>
              <w:pStyle w:val="Paragrafoelenco1"/>
              <w:tabs>
                <w:tab w:val="left" w:pos="0"/>
              </w:tabs>
              <w:ind w:left="0"/>
              <w:rPr>
                <w:rFonts w:ascii="Arial" w:hAnsi="Arial" w:cs="Arial"/>
                <w:sz w:val="15"/>
                <w:szCs w:val="15"/>
              </w:rPr>
            </w:pPr>
          </w:p>
          <w:p w:rsidR="00175ACC" w:rsidRDefault="00175ACC">
            <w:pPr>
              <w:pStyle w:val="Paragrafoelenco1"/>
              <w:tabs>
                <w:tab w:val="left" w:pos="0"/>
              </w:tabs>
              <w:ind w:left="0"/>
              <w:rPr>
                <w:rFonts w:ascii="Arial" w:hAnsi="Arial" w:cs="Arial"/>
                <w:sz w:val="15"/>
                <w:szCs w:val="15"/>
              </w:rPr>
            </w:pPr>
          </w:p>
          <w:p w:rsidR="00175ACC" w:rsidRDefault="00175ACC">
            <w:pPr>
              <w:pStyle w:val="Paragrafoelenco1"/>
              <w:tabs>
                <w:tab w:val="left" w:pos="0"/>
              </w:tabs>
              <w:ind w:left="0"/>
              <w:rPr>
                <w:rFonts w:ascii="Arial" w:hAnsi="Arial" w:cs="Arial"/>
                <w:sz w:val="15"/>
                <w:szCs w:val="15"/>
              </w:rPr>
            </w:pPr>
          </w:p>
          <w:p w:rsidR="00175ACC" w:rsidRDefault="00175ACC">
            <w:pPr>
              <w:pStyle w:val="Paragrafoelenco1"/>
              <w:tabs>
                <w:tab w:val="left" w:pos="0"/>
              </w:tabs>
              <w:ind w:left="0"/>
              <w:rPr>
                <w:rFonts w:ascii="Arial" w:hAnsi="Arial" w:cs="Arial"/>
                <w:sz w:val="15"/>
                <w:szCs w:val="15"/>
              </w:rPr>
            </w:pPr>
          </w:p>
          <w:p w:rsidR="00175ACC" w:rsidRDefault="00175ACC">
            <w:pPr>
              <w:pStyle w:val="Paragrafoelenco1"/>
              <w:tabs>
                <w:tab w:val="left" w:pos="0"/>
              </w:tabs>
              <w:ind w:left="0"/>
              <w:rPr>
                <w:rFonts w:ascii="Arial" w:hAnsi="Arial" w:cs="Arial"/>
                <w:sz w:val="15"/>
                <w:szCs w:val="15"/>
              </w:rPr>
            </w:pPr>
          </w:p>
          <w:p w:rsidR="00175ACC" w:rsidRDefault="00175ACC">
            <w:pPr>
              <w:pStyle w:val="Paragrafoelenco1"/>
              <w:tabs>
                <w:tab w:val="left" w:pos="0"/>
              </w:tabs>
              <w:ind w:left="0"/>
              <w:rPr>
                <w:rFonts w:ascii="Arial" w:hAnsi="Arial" w:cs="Arial"/>
                <w:sz w:val="15"/>
                <w:szCs w:val="15"/>
              </w:rPr>
            </w:pPr>
          </w:p>
          <w:p w:rsidR="00175ACC" w:rsidRDefault="00175ACC">
            <w:pPr>
              <w:pStyle w:val="Paragrafoelenco1"/>
              <w:tabs>
                <w:tab w:val="left" w:pos="0"/>
              </w:tabs>
              <w:ind w:left="0"/>
              <w:rPr>
                <w:rFonts w:ascii="Arial" w:hAnsi="Arial" w:cs="Arial"/>
                <w:sz w:val="15"/>
                <w:szCs w:val="15"/>
              </w:rPr>
            </w:pPr>
          </w:p>
          <w:p w:rsidR="00175ACC" w:rsidRDefault="00175ACC">
            <w:pPr>
              <w:pStyle w:val="Paragrafoelenco1"/>
              <w:tabs>
                <w:tab w:val="left" w:pos="0"/>
              </w:tabs>
              <w:ind w:left="0"/>
              <w:rPr>
                <w:rFonts w:ascii="Arial" w:hAnsi="Arial" w:cs="Arial"/>
                <w:sz w:val="15"/>
                <w:szCs w:val="15"/>
              </w:rPr>
            </w:pPr>
          </w:p>
          <w:p w:rsidR="00175ACC" w:rsidRDefault="00175ACC">
            <w:pPr>
              <w:pStyle w:val="Paragrafoelenco1"/>
              <w:tabs>
                <w:tab w:val="left" w:pos="0"/>
              </w:tabs>
              <w:ind w:left="0"/>
              <w:rPr>
                <w:rFonts w:ascii="Arial" w:hAnsi="Arial" w:cs="Arial"/>
                <w:sz w:val="15"/>
                <w:szCs w:val="15"/>
              </w:rPr>
            </w:pPr>
          </w:p>
          <w:p w:rsidR="00175ACC" w:rsidRDefault="00175ACC">
            <w:pPr>
              <w:pStyle w:val="Paragrafoelenco1"/>
              <w:tabs>
                <w:tab w:val="left" w:pos="0"/>
              </w:tabs>
              <w:ind w:left="0"/>
              <w:rPr>
                <w:rFonts w:ascii="Arial" w:hAnsi="Arial" w:cs="Arial"/>
                <w:sz w:val="15"/>
                <w:szCs w:val="15"/>
              </w:rPr>
            </w:pPr>
          </w:p>
          <w:p w:rsidR="00175ACC" w:rsidRDefault="00175ACC">
            <w:pPr>
              <w:pStyle w:val="Paragrafoelenco1"/>
              <w:tabs>
                <w:tab w:val="left" w:pos="0"/>
              </w:tabs>
              <w:ind w:left="0"/>
              <w:rPr>
                <w:rFonts w:ascii="Arial" w:hAnsi="Arial" w:cs="Arial"/>
                <w:sz w:val="15"/>
                <w:szCs w:val="15"/>
              </w:rPr>
            </w:pPr>
          </w:p>
          <w:p w:rsidR="00175ACC" w:rsidRDefault="00175ACC">
            <w:pPr>
              <w:pStyle w:val="Paragrafoelenco1"/>
              <w:tabs>
                <w:tab w:val="left" w:pos="0"/>
              </w:tabs>
              <w:ind w:left="0"/>
              <w:rPr>
                <w:rFonts w:ascii="Arial" w:hAnsi="Arial" w:cs="Arial"/>
                <w:sz w:val="15"/>
                <w:szCs w:val="15"/>
              </w:rPr>
            </w:pPr>
          </w:p>
          <w:p w:rsidR="00175ACC" w:rsidRDefault="00175ACC">
            <w:pPr>
              <w:pStyle w:val="Paragrafoelenco1"/>
              <w:tabs>
                <w:tab w:val="left" w:pos="0"/>
              </w:tabs>
              <w:ind w:left="0"/>
              <w:rPr>
                <w:rFonts w:ascii="Arial" w:hAnsi="Arial" w:cs="Arial"/>
                <w:sz w:val="15"/>
                <w:szCs w:val="15"/>
              </w:rPr>
            </w:pPr>
          </w:p>
          <w:p w:rsidR="00175ACC" w:rsidRDefault="00175ACC">
            <w:pPr>
              <w:pStyle w:val="Paragrafoelenco1"/>
              <w:tabs>
                <w:tab w:val="left" w:pos="0"/>
              </w:tabs>
              <w:ind w:left="0"/>
              <w:rPr>
                <w:rFonts w:ascii="Arial" w:hAnsi="Arial" w:cs="Arial"/>
                <w:sz w:val="15"/>
                <w:szCs w:val="15"/>
              </w:rPr>
            </w:pPr>
          </w:p>
          <w:p w:rsidR="00175ACC" w:rsidRDefault="00175ACC">
            <w:pPr>
              <w:pStyle w:val="Paragrafoelenco1"/>
              <w:tabs>
                <w:tab w:val="left" w:pos="0"/>
              </w:tabs>
              <w:ind w:left="0"/>
              <w:rPr>
                <w:rFonts w:ascii="Arial" w:hAnsi="Arial" w:cs="Arial"/>
                <w:sz w:val="15"/>
                <w:szCs w:val="15"/>
              </w:rPr>
            </w:pPr>
          </w:p>
          <w:p w:rsidR="00175ACC" w:rsidRDefault="00175ACC">
            <w:pPr>
              <w:pStyle w:val="Paragrafoelenco1"/>
              <w:tabs>
                <w:tab w:val="left" w:pos="0"/>
              </w:tabs>
              <w:ind w:left="0"/>
              <w:rPr>
                <w:rFonts w:ascii="Arial" w:hAnsi="Arial" w:cs="Arial"/>
                <w:sz w:val="15"/>
                <w:szCs w:val="15"/>
              </w:rPr>
            </w:pPr>
          </w:p>
          <w:p w:rsidR="00175ACC" w:rsidRDefault="00175ACC">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75ACC" w:rsidRPr="008429F5" w:rsidRDefault="00175ACC" w:rsidP="008F6E86">
            <w:pPr>
              <w:spacing w:before="60" w:after="60"/>
              <w:rPr>
                <w:rFonts w:ascii="Arial" w:hAnsi="Arial" w:cs="Arial"/>
                <w:b/>
                <w:sz w:val="15"/>
                <w:szCs w:val="15"/>
              </w:rPr>
            </w:pPr>
            <w:r w:rsidRPr="008429F5">
              <w:rPr>
                <w:rFonts w:ascii="Arial" w:hAnsi="Arial" w:cs="Arial"/>
                <w:color w:val="auto"/>
                <w:w w:val="0"/>
                <w:sz w:val="15"/>
                <w:szCs w:val="15"/>
              </w:rPr>
              <w:lastRenderedPageBreak/>
              <w:t xml:space="preserve">In caso affermativo, specificare quale documentazione e se l'operatore economico ne dispone: </w:t>
            </w:r>
            <w:r w:rsidRPr="008429F5">
              <w:rPr>
                <w:rFonts w:ascii="Arial" w:hAnsi="Arial" w:cs="Arial"/>
                <w:color w:val="auto"/>
                <w:w w:val="0"/>
                <w:sz w:val="15"/>
                <w:szCs w:val="15"/>
              </w:rPr>
              <w:br/>
            </w:r>
          </w:p>
          <w:p w:rsidR="00175ACC" w:rsidRPr="008429F5" w:rsidRDefault="00175ACC" w:rsidP="008F6E86">
            <w:pPr>
              <w:suppressAutoHyphens w:val="0"/>
              <w:spacing w:before="0" w:after="0"/>
              <w:rPr>
                <w:rFonts w:ascii="Arial" w:eastAsia="Times New Roman" w:hAnsi="Arial" w:cs="Arial"/>
                <w:color w:val="000000"/>
                <w:kern w:val="0"/>
                <w:sz w:val="15"/>
                <w:szCs w:val="15"/>
                <w:lang w:bidi="ar-SA"/>
              </w:rPr>
            </w:pPr>
            <w:r w:rsidRPr="008429F5">
              <w:rPr>
                <w:rFonts w:ascii="Arial" w:eastAsia="Times New Roman" w:hAnsi="Arial" w:cs="Arial"/>
                <w:color w:val="000000"/>
                <w:kern w:val="0"/>
                <w:sz w:val="15"/>
                <w:szCs w:val="15"/>
                <w:u w:val="single"/>
                <w:lang w:bidi="ar-SA"/>
              </w:rPr>
              <w:t>per le imprese aventi sede legale nel territorio della Repubblica Italiana</w:t>
            </w:r>
            <w:r w:rsidRPr="008429F5">
              <w:rPr>
                <w:rFonts w:ascii="Arial" w:eastAsia="Times New Roman" w:hAnsi="Arial" w:cs="Arial"/>
                <w:color w:val="000000"/>
                <w:kern w:val="0"/>
                <w:sz w:val="15"/>
                <w:szCs w:val="15"/>
                <w:lang w:bidi="ar-SA"/>
              </w:rPr>
              <w:t xml:space="preserve">: </w:t>
            </w:r>
          </w:p>
          <w:p w:rsidR="00175ACC" w:rsidRPr="008C5FB8" w:rsidRDefault="00175ACC" w:rsidP="008F6E86">
            <w:pPr>
              <w:rPr>
                <w:rFonts w:ascii="Arial" w:hAnsi="Arial" w:cs="Arial"/>
                <w:color w:val="000000"/>
                <w:sz w:val="15"/>
                <w:szCs w:val="15"/>
              </w:rPr>
            </w:pPr>
            <w:r w:rsidRPr="003A443E">
              <w:rPr>
                <w:rFonts w:ascii="Arial" w:hAnsi="Arial" w:cs="Arial"/>
                <w:color w:val="000000"/>
                <w:sz w:val="15"/>
                <w:szCs w:val="15"/>
              </w:rPr>
              <w:t>[ ] Sì [ ] No</w:t>
            </w:r>
            <w:r>
              <w:rPr>
                <w:rFonts w:ascii="Arial" w:hAnsi="Arial" w:cs="Arial"/>
                <w:color w:val="000000"/>
                <w:sz w:val="15"/>
                <w:szCs w:val="15"/>
              </w:rPr>
              <w:t xml:space="preserve">      </w:t>
            </w:r>
            <w:r w:rsidRPr="008429F5">
              <w:rPr>
                <w:rFonts w:ascii="Arial" w:eastAsia="Times New Roman" w:hAnsi="Arial" w:cs="Arial"/>
                <w:color w:val="000000"/>
                <w:kern w:val="0"/>
                <w:sz w:val="15"/>
                <w:szCs w:val="15"/>
                <w:lang w:bidi="ar-SA"/>
              </w:rPr>
              <w:t xml:space="preserve">ha sede legale nel territorio della Repubblica Italiana ed è in possesso di autorizzazione rilasciata dall’IVASS all’esercizio in Italia nei rami assicurativi relativi ai lotti cui intende partecipare; </w:t>
            </w:r>
            <w:r>
              <w:rPr>
                <w:rFonts w:ascii="Arial" w:eastAsia="Times New Roman" w:hAnsi="Arial" w:cs="Arial"/>
                <w:color w:val="000000"/>
                <w:kern w:val="0"/>
                <w:sz w:val="15"/>
                <w:szCs w:val="15"/>
                <w:lang w:bidi="ar-SA"/>
              </w:rPr>
              <w:t xml:space="preserve">riportare </w:t>
            </w:r>
            <w:r w:rsidRPr="008429F5">
              <w:rPr>
                <w:rFonts w:ascii="Arial" w:eastAsia="Times New Roman" w:hAnsi="Arial" w:cs="Arial"/>
                <w:color w:val="000000"/>
                <w:kern w:val="0"/>
                <w:sz w:val="15"/>
                <w:szCs w:val="15"/>
                <w:lang w:bidi="ar-SA"/>
              </w:rPr>
              <w:t>la sezione e il numero di iscrizione nel r</w:t>
            </w:r>
            <w:r>
              <w:rPr>
                <w:rFonts w:ascii="Arial" w:eastAsia="Times New Roman" w:hAnsi="Arial" w:cs="Arial"/>
                <w:color w:val="000000"/>
                <w:kern w:val="0"/>
                <w:sz w:val="15"/>
                <w:szCs w:val="15"/>
                <w:lang w:bidi="ar-SA"/>
              </w:rPr>
              <w:t xml:space="preserve">egistro IVASS </w:t>
            </w:r>
            <w:r>
              <w:rPr>
                <w:rFonts w:ascii="Arial" w:hAnsi="Arial" w:cs="Arial"/>
                <w:sz w:val="15"/>
                <w:szCs w:val="15"/>
              </w:rPr>
              <w:t>[…………]</w:t>
            </w:r>
          </w:p>
          <w:p w:rsidR="00175ACC" w:rsidRPr="008429F5" w:rsidRDefault="00175ACC" w:rsidP="008F6E86">
            <w:pPr>
              <w:suppressAutoHyphens w:val="0"/>
              <w:spacing w:before="0" w:after="0"/>
              <w:ind w:left="54"/>
              <w:jc w:val="both"/>
              <w:rPr>
                <w:rFonts w:ascii="Arial" w:eastAsia="Times New Roman" w:hAnsi="Arial" w:cs="Arial"/>
                <w:color w:val="000000"/>
                <w:kern w:val="0"/>
                <w:sz w:val="15"/>
                <w:szCs w:val="15"/>
                <w:lang w:bidi="ar-SA"/>
              </w:rPr>
            </w:pPr>
            <w:r w:rsidRPr="008429F5">
              <w:rPr>
                <w:rFonts w:ascii="Arial" w:eastAsia="Times New Roman" w:hAnsi="Arial" w:cs="Arial"/>
                <w:color w:val="000000"/>
                <w:kern w:val="0"/>
                <w:sz w:val="15"/>
                <w:szCs w:val="15"/>
                <w:u w:val="single"/>
                <w:lang w:bidi="ar-SA"/>
              </w:rPr>
              <w:t>per le imprese aventi sede legale in uno Stato membro dell’Unione Europea diverso dall’Italia</w:t>
            </w:r>
            <w:r w:rsidRPr="008429F5">
              <w:rPr>
                <w:rFonts w:ascii="Arial" w:eastAsia="Times New Roman" w:hAnsi="Arial" w:cs="Arial"/>
                <w:color w:val="000000"/>
                <w:kern w:val="0"/>
                <w:sz w:val="15"/>
                <w:szCs w:val="15"/>
                <w:lang w:bidi="ar-SA"/>
              </w:rPr>
              <w:t>:</w:t>
            </w:r>
          </w:p>
          <w:p w:rsidR="00175ACC" w:rsidRPr="008C5FB8" w:rsidRDefault="00175ACC" w:rsidP="008F6E86">
            <w:pPr>
              <w:rPr>
                <w:rFonts w:ascii="Arial" w:hAnsi="Arial" w:cs="Arial"/>
                <w:color w:val="000000"/>
                <w:sz w:val="15"/>
                <w:szCs w:val="15"/>
              </w:rPr>
            </w:pPr>
            <w:r>
              <w:rPr>
                <w:rFonts w:ascii="Arial" w:hAnsi="Arial" w:cs="Arial"/>
                <w:color w:val="000000"/>
                <w:sz w:val="15"/>
                <w:szCs w:val="15"/>
              </w:rPr>
              <w:t xml:space="preserve">[ ] Sì [ ] </w:t>
            </w:r>
            <w:r w:rsidRPr="003A443E">
              <w:rPr>
                <w:rFonts w:ascii="Arial" w:hAnsi="Arial" w:cs="Arial"/>
                <w:color w:val="000000"/>
                <w:sz w:val="15"/>
                <w:szCs w:val="15"/>
              </w:rPr>
              <w:t>No</w:t>
            </w:r>
            <w:r>
              <w:rPr>
                <w:rFonts w:ascii="Arial" w:hAnsi="Arial" w:cs="Arial"/>
                <w:color w:val="000000"/>
                <w:sz w:val="15"/>
                <w:szCs w:val="15"/>
              </w:rPr>
              <w:t xml:space="preserve">       </w:t>
            </w:r>
            <w:r w:rsidRPr="008429F5">
              <w:rPr>
                <w:rFonts w:ascii="Arial" w:eastAsia="Times New Roman" w:hAnsi="Arial" w:cs="Arial"/>
                <w:color w:val="000000"/>
                <w:kern w:val="0"/>
                <w:sz w:val="15"/>
                <w:szCs w:val="15"/>
                <w:lang w:bidi="ar-SA"/>
              </w:rPr>
              <w:t xml:space="preserve">ha sede legale in uno Stato membro dell'Unione Europea diverso dall'Italia ed è in possesso dell'assenso della propria autorità di controllo all’inizio dell’attività in Italia (riferita ai rami assicurativi relativi ai lotti cui si intende partecipare in regime di stabilimento nel territorio della Repubblica Italiana per il tramite della propria sede secondaria) e di essere censita negli appositi elenchi tenuti dall’IVASS ed accessibili dal sito internet della medesima; </w:t>
            </w:r>
            <w:r>
              <w:rPr>
                <w:rFonts w:ascii="Arial" w:eastAsia="Times New Roman" w:hAnsi="Arial" w:cs="Arial"/>
                <w:color w:val="000000"/>
                <w:kern w:val="0"/>
                <w:sz w:val="15"/>
                <w:szCs w:val="15"/>
                <w:lang w:bidi="ar-SA"/>
              </w:rPr>
              <w:t xml:space="preserve">riportare </w:t>
            </w:r>
            <w:r w:rsidRPr="008429F5">
              <w:rPr>
                <w:rFonts w:ascii="Arial" w:eastAsia="Times New Roman" w:hAnsi="Arial" w:cs="Arial"/>
                <w:color w:val="000000"/>
                <w:kern w:val="0"/>
                <w:sz w:val="15"/>
                <w:szCs w:val="15"/>
                <w:lang w:bidi="ar-SA"/>
              </w:rPr>
              <w:t>l’elenco e il numero di iscrizione nel regist</w:t>
            </w:r>
            <w:r>
              <w:rPr>
                <w:rFonts w:ascii="Arial" w:eastAsia="Times New Roman" w:hAnsi="Arial" w:cs="Arial"/>
                <w:color w:val="000000"/>
                <w:kern w:val="0"/>
                <w:sz w:val="15"/>
                <w:szCs w:val="15"/>
                <w:lang w:bidi="ar-SA"/>
              </w:rPr>
              <w:t xml:space="preserve">ro IVASS </w:t>
            </w:r>
            <w:r>
              <w:rPr>
                <w:rFonts w:ascii="Arial" w:hAnsi="Arial" w:cs="Arial"/>
                <w:sz w:val="15"/>
                <w:szCs w:val="15"/>
              </w:rPr>
              <w:t>[…………]</w:t>
            </w:r>
          </w:p>
          <w:p w:rsidR="00175ACC" w:rsidRPr="008C5FB8" w:rsidRDefault="00175ACC" w:rsidP="008F6E86">
            <w:pPr>
              <w:suppressAutoHyphens w:val="0"/>
              <w:spacing w:before="0" w:after="0"/>
              <w:ind w:left="196"/>
              <w:rPr>
                <w:rFonts w:ascii="Arial" w:eastAsia="Times New Roman" w:hAnsi="Arial" w:cs="Arial"/>
                <w:color w:val="000000"/>
                <w:kern w:val="0"/>
                <w:sz w:val="15"/>
                <w:szCs w:val="15"/>
                <w:lang w:bidi="ar-SA"/>
              </w:rPr>
            </w:pPr>
            <w:r w:rsidRPr="008429F5">
              <w:rPr>
                <w:rFonts w:ascii="Arial" w:eastAsia="Times New Roman" w:hAnsi="Arial" w:cs="Arial"/>
                <w:color w:val="000000"/>
                <w:kern w:val="0"/>
                <w:sz w:val="15"/>
                <w:szCs w:val="15"/>
                <w:u w:val="single"/>
                <w:lang w:bidi="ar-SA"/>
              </w:rPr>
              <w:t>oppure</w:t>
            </w:r>
            <w:r w:rsidRPr="008429F5">
              <w:rPr>
                <w:rFonts w:ascii="Arial" w:eastAsia="Times New Roman" w:hAnsi="Arial" w:cs="Arial"/>
                <w:color w:val="000000"/>
                <w:kern w:val="0"/>
                <w:sz w:val="15"/>
                <w:szCs w:val="15"/>
                <w:lang w:bidi="ar-SA"/>
              </w:rPr>
              <w:t>:</w:t>
            </w:r>
          </w:p>
          <w:p w:rsidR="00175ACC" w:rsidRPr="008C5FB8" w:rsidRDefault="00175ACC" w:rsidP="008F6E86">
            <w:pPr>
              <w:rPr>
                <w:rFonts w:ascii="Arial" w:hAnsi="Arial" w:cs="Arial"/>
                <w:color w:val="000000"/>
                <w:sz w:val="15"/>
                <w:szCs w:val="15"/>
              </w:rPr>
            </w:pPr>
            <w:r w:rsidRPr="003A443E">
              <w:rPr>
                <w:rFonts w:ascii="Arial" w:hAnsi="Arial" w:cs="Arial"/>
                <w:color w:val="000000"/>
                <w:sz w:val="15"/>
                <w:szCs w:val="15"/>
              </w:rPr>
              <w:lastRenderedPageBreak/>
              <w:t>[ ] Sì [ ] No</w:t>
            </w:r>
            <w:r>
              <w:rPr>
                <w:rFonts w:ascii="Arial" w:hAnsi="Arial" w:cs="Arial"/>
                <w:color w:val="000000"/>
                <w:sz w:val="15"/>
                <w:szCs w:val="15"/>
              </w:rPr>
              <w:t xml:space="preserve">         </w:t>
            </w:r>
            <w:r w:rsidRPr="008429F5">
              <w:rPr>
                <w:rFonts w:ascii="Arial" w:eastAsia="Times New Roman" w:hAnsi="Arial" w:cs="Arial"/>
                <w:color w:val="000000"/>
                <w:kern w:val="0"/>
                <w:sz w:val="15"/>
                <w:szCs w:val="15"/>
                <w:lang w:bidi="ar-SA"/>
              </w:rPr>
              <w:t xml:space="preserve">ha sede legale in uno Stato membro dell'Unione Europea diverso dall'Italia ed è in possesso di autorizzazione della propria autorità di controllo allo svolgimento di attività in libera prestazione di servizi sul territorio della Repubblica Italiana (riferita ai rami assicurativi relativi ai lotti cui si intende partecipare in regime di libertà di stabilimento nel territorio della Repubblica italiana) e di essere censita negli appositi elenchi tenuti dall’IVASS ed accessibili dal sito internet della medesima nonché di aver comunicato all’Ufficio del Registro di Roma e all’IVASS nomina del proprio rappresentante fiscale; </w:t>
            </w:r>
            <w:r>
              <w:rPr>
                <w:rFonts w:ascii="Arial" w:eastAsia="Times New Roman" w:hAnsi="Arial" w:cs="Arial"/>
                <w:color w:val="000000"/>
                <w:kern w:val="0"/>
                <w:sz w:val="15"/>
                <w:szCs w:val="15"/>
                <w:lang w:bidi="ar-SA"/>
              </w:rPr>
              <w:t xml:space="preserve">riportare </w:t>
            </w:r>
            <w:r w:rsidRPr="008429F5">
              <w:rPr>
                <w:rFonts w:ascii="Arial" w:eastAsia="Times New Roman" w:hAnsi="Arial" w:cs="Arial"/>
                <w:color w:val="000000"/>
                <w:kern w:val="0"/>
                <w:sz w:val="15"/>
                <w:szCs w:val="15"/>
                <w:lang w:bidi="ar-SA"/>
              </w:rPr>
              <w:t xml:space="preserve">l’elenco e il numero di iscrizione nel registro IVASS </w:t>
            </w:r>
            <w:r>
              <w:rPr>
                <w:rFonts w:ascii="Arial" w:hAnsi="Arial" w:cs="Arial"/>
                <w:sz w:val="15"/>
                <w:szCs w:val="15"/>
              </w:rPr>
              <w:t>[…………]</w:t>
            </w:r>
          </w:p>
          <w:p w:rsidR="00175ACC" w:rsidRDefault="00175ACC" w:rsidP="008F6E86">
            <w:pPr>
              <w:spacing w:before="0" w:after="0"/>
              <w:rPr>
                <w:rFonts w:ascii="Arial" w:hAnsi="Arial" w:cs="Arial"/>
                <w:sz w:val="15"/>
                <w:szCs w:val="15"/>
              </w:rPr>
            </w:pPr>
          </w:p>
          <w:p w:rsidR="00175ACC" w:rsidRDefault="00175ACC" w:rsidP="008F6E86">
            <w:pPr>
              <w:rPr>
                <w:rFonts w:ascii="Arial" w:hAnsi="Arial" w:cs="Arial"/>
                <w:sz w:val="15"/>
                <w:szCs w:val="15"/>
              </w:rPr>
            </w:pPr>
          </w:p>
          <w:p w:rsidR="00175ACC" w:rsidRDefault="00175ACC" w:rsidP="008F6E86">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175ACC" w:rsidRPr="008429F5" w:rsidRDefault="00175ACC" w:rsidP="008F6E86">
            <w:pPr>
              <w:spacing w:before="0" w:after="0"/>
              <w:rPr>
                <w:rFonts w:ascii="Arial" w:hAnsi="Arial" w:cs="Arial"/>
                <w:sz w:val="15"/>
                <w:szCs w:val="15"/>
              </w:rPr>
            </w:pPr>
            <w:r>
              <w:rPr>
                <w:rFonts w:ascii="Arial" w:hAnsi="Arial" w:cs="Arial"/>
                <w:sz w:val="15"/>
                <w:szCs w:val="15"/>
              </w:rPr>
              <w:t>[…………][……….…][…………]</w:t>
            </w:r>
          </w:p>
          <w:p w:rsidR="00175ACC" w:rsidRPr="008429F5" w:rsidRDefault="00175ACC" w:rsidP="008F6E86">
            <w:pPr>
              <w:rPr>
                <w:sz w:val="16"/>
                <w:szCs w:val="16"/>
              </w:rPr>
            </w:pP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351BF" w:rsidRDefault="00A23B3E">
            <w:pPr>
              <w:ind w:left="284" w:hanging="284"/>
              <w:rPr>
                <w:rFonts w:ascii="Arial" w:hAnsi="Arial" w:cs="Arial"/>
                <w:b/>
                <w:strike/>
                <w:sz w:val="12"/>
                <w:szCs w:val="12"/>
              </w:rPr>
            </w:pPr>
            <w:r w:rsidRPr="007351BF">
              <w:rPr>
                <w:rFonts w:ascii="Arial" w:hAnsi="Arial" w:cs="Arial"/>
                <w:strike/>
                <w:sz w:val="15"/>
                <w:szCs w:val="15"/>
              </w:rPr>
              <w:t xml:space="preserve">1a)  Il </w:t>
            </w:r>
            <w:r w:rsidRPr="007351BF">
              <w:rPr>
                <w:rFonts w:ascii="Arial" w:hAnsi="Arial" w:cs="Arial"/>
                <w:b/>
                <w:strike/>
                <w:sz w:val="15"/>
                <w:szCs w:val="15"/>
              </w:rPr>
              <w:t>fatturato annuo</w:t>
            </w:r>
            <w:r w:rsidRPr="007351BF">
              <w:rPr>
                <w:rFonts w:ascii="Arial" w:hAnsi="Arial" w:cs="Arial"/>
                <w:strike/>
                <w:sz w:val="15"/>
                <w:szCs w:val="15"/>
              </w:rPr>
              <w:t xml:space="preserve"> ("generale") dell'operatore economico per il numero di esercizi richiesto nell'avviso o bando pertinente o nei documenti di gara è il seguente</w:t>
            </w:r>
            <w:r w:rsidRPr="007351BF">
              <w:rPr>
                <w:rFonts w:ascii="Arial" w:hAnsi="Arial" w:cs="Arial"/>
                <w:b/>
                <w:strike/>
                <w:sz w:val="15"/>
                <w:szCs w:val="15"/>
              </w:rPr>
              <w:t>:</w:t>
            </w:r>
          </w:p>
          <w:p w:rsidR="00A23B3E" w:rsidRPr="007351BF" w:rsidRDefault="00A23B3E">
            <w:pPr>
              <w:ind w:left="284" w:hanging="284"/>
              <w:rPr>
                <w:rFonts w:ascii="Arial" w:hAnsi="Arial" w:cs="Arial"/>
                <w:b/>
                <w:strike/>
                <w:sz w:val="12"/>
                <w:szCs w:val="12"/>
              </w:rPr>
            </w:pPr>
          </w:p>
          <w:p w:rsidR="00A23B3E" w:rsidRPr="007351BF" w:rsidRDefault="00A23B3E">
            <w:pPr>
              <w:ind w:left="284" w:hanging="284"/>
              <w:rPr>
                <w:rFonts w:ascii="Arial" w:hAnsi="Arial" w:cs="Arial"/>
                <w:strike/>
                <w:sz w:val="12"/>
                <w:szCs w:val="12"/>
              </w:rPr>
            </w:pPr>
            <w:r w:rsidRPr="007351BF">
              <w:rPr>
                <w:rFonts w:ascii="Arial" w:hAnsi="Arial" w:cs="Arial"/>
                <w:b/>
                <w:strike/>
                <w:sz w:val="15"/>
                <w:szCs w:val="15"/>
              </w:rPr>
              <w:t>e/o,</w:t>
            </w:r>
          </w:p>
          <w:p w:rsidR="00A23B3E" w:rsidRPr="007351BF" w:rsidRDefault="00A23B3E">
            <w:pPr>
              <w:ind w:left="284" w:hanging="142"/>
              <w:rPr>
                <w:rFonts w:ascii="Arial" w:hAnsi="Arial" w:cs="Arial"/>
                <w:strike/>
                <w:sz w:val="12"/>
                <w:szCs w:val="12"/>
              </w:rPr>
            </w:pPr>
          </w:p>
          <w:p w:rsidR="00A23B3E" w:rsidRPr="007351BF" w:rsidRDefault="00A23B3E">
            <w:pPr>
              <w:ind w:left="284" w:hanging="284"/>
              <w:rPr>
                <w:rFonts w:ascii="Arial" w:hAnsi="Arial" w:cs="Arial"/>
                <w:strike/>
                <w:sz w:val="15"/>
                <w:szCs w:val="15"/>
              </w:rPr>
            </w:pPr>
            <w:r w:rsidRPr="007351BF">
              <w:rPr>
                <w:rFonts w:ascii="Arial" w:hAnsi="Arial" w:cs="Arial"/>
                <w:strike/>
                <w:sz w:val="15"/>
                <w:szCs w:val="15"/>
              </w:rPr>
              <w:t xml:space="preserve">1b)  Il </w:t>
            </w:r>
            <w:r w:rsidRPr="007351BF">
              <w:rPr>
                <w:rFonts w:ascii="Arial" w:hAnsi="Arial" w:cs="Arial"/>
                <w:b/>
                <w:strike/>
                <w:sz w:val="15"/>
                <w:szCs w:val="15"/>
              </w:rPr>
              <w:t>fatturato annuo medio</w:t>
            </w:r>
            <w:r w:rsidRPr="007351BF">
              <w:rPr>
                <w:rFonts w:ascii="Arial" w:hAnsi="Arial" w:cs="Arial"/>
                <w:strike/>
                <w:sz w:val="15"/>
                <w:szCs w:val="15"/>
              </w:rPr>
              <w:t xml:space="preserve"> dell'operatore economico </w:t>
            </w:r>
            <w:r w:rsidRPr="007351BF">
              <w:rPr>
                <w:rFonts w:ascii="Arial" w:hAnsi="Arial" w:cs="Arial"/>
                <w:b/>
                <w:strike/>
                <w:sz w:val="15"/>
                <w:szCs w:val="15"/>
              </w:rPr>
              <w:t xml:space="preserve">per il numero di esercizi richiesto nell'avviso o bando pertinente o nei documenti di gara è il seguente </w:t>
            </w:r>
            <w:r w:rsidRPr="007351BF">
              <w:rPr>
                <w:rFonts w:ascii="Arial" w:hAnsi="Arial" w:cs="Arial"/>
                <w:strike/>
                <w:sz w:val="15"/>
                <w:szCs w:val="15"/>
              </w:rPr>
              <w:t>(</w:t>
            </w:r>
            <w:r w:rsidRPr="007351BF">
              <w:rPr>
                <w:rStyle w:val="Rimandonotaapidipagina"/>
                <w:rFonts w:ascii="Arial" w:hAnsi="Arial" w:cs="Arial"/>
                <w:strike/>
                <w:sz w:val="15"/>
                <w:szCs w:val="15"/>
              </w:rPr>
              <w:footnoteReference w:id="28"/>
            </w:r>
            <w:r w:rsidRPr="007351BF">
              <w:rPr>
                <w:rFonts w:ascii="Arial" w:hAnsi="Arial" w:cs="Arial"/>
                <w:strike/>
                <w:sz w:val="15"/>
                <w:szCs w:val="15"/>
              </w:rPr>
              <w:t>)</w:t>
            </w:r>
            <w:r w:rsidRPr="007351BF">
              <w:rPr>
                <w:rFonts w:ascii="Arial" w:hAnsi="Arial" w:cs="Arial"/>
                <w:b/>
                <w:strike/>
                <w:sz w:val="15"/>
                <w:szCs w:val="15"/>
              </w:rPr>
              <w:t>:</w:t>
            </w:r>
          </w:p>
          <w:p w:rsidR="00A23B3E" w:rsidRPr="007351BF" w:rsidRDefault="00A23B3E">
            <w:pPr>
              <w:ind w:left="284" w:hanging="284"/>
              <w:rPr>
                <w:strike/>
              </w:rPr>
            </w:pPr>
            <w:r w:rsidRPr="007351BF">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351BF" w:rsidRDefault="00A23B3E">
            <w:pPr>
              <w:rPr>
                <w:rFonts w:ascii="Arial" w:hAnsi="Arial" w:cs="Arial"/>
                <w:strike/>
                <w:sz w:val="15"/>
                <w:szCs w:val="15"/>
              </w:rPr>
            </w:pPr>
            <w:r w:rsidRPr="007351BF">
              <w:rPr>
                <w:rFonts w:ascii="Arial" w:hAnsi="Arial" w:cs="Arial"/>
                <w:strike/>
                <w:sz w:val="15"/>
                <w:szCs w:val="15"/>
              </w:rPr>
              <w:t>esercizio:  [……] fatturato: [……] […] valuta</w:t>
            </w:r>
            <w:r w:rsidRPr="007351BF">
              <w:rPr>
                <w:rFonts w:ascii="Arial" w:hAnsi="Arial" w:cs="Arial"/>
                <w:strike/>
                <w:sz w:val="15"/>
                <w:szCs w:val="15"/>
              </w:rPr>
              <w:br/>
              <w:t>esercizio:  [……] fatturato: [……] […] valuta</w:t>
            </w:r>
            <w:r w:rsidRPr="007351BF">
              <w:rPr>
                <w:rFonts w:ascii="Arial" w:hAnsi="Arial" w:cs="Arial"/>
                <w:strike/>
                <w:sz w:val="15"/>
                <w:szCs w:val="15"/>
              </w:rPr>
              <w:br/>
              <w:t>esercizio:  [……] fatturato: [……] […] valuta</w:t>
            </w:r>
            <w:r w:rsidRPr="007351BF">
              <w:rPr>
                <w:rFonts w:ascii="Arial" w:hAnsi="Arial" w:cs="Arial"/>
                <w:strike/>
                <w:sz w:val="15"/>
                <w:szCs w:val="15"/>
              </w:rPr>
              <w:br/>
            </w:r>
            <w:r w:rsidRPr="007351BF">
              <w:rPr>
                <w:rFonts w:ascii="Arial" w:hAnsi="Arial" w:cs="Arial"/>
                <w:strike/>
                <w:sz w:val="15"/>
                <w:szCs w:val="15"/>
              </w:rPr>
              <w:br/>
            </w:r>
            <w:r w:rsidRPr="007351BF">
              <w:rPr>
                <w:rFonts w:ascii="Arial" w:hAnsi="Arial" w:cs="Arial"/>
                <w:strike/>
                <w:sz w:val="15"/>
                <w:szCs w:val="15"/>
              </w:rPr>
              <w:br/>
              <w:t>(numero di esercizi, fatturato medio)</w:t>
            </w:r>
            <w:r w:rsidRPr="007351BF">
              <w:rPr>
                <w:rFonts w:ascii="Arial" w:hAnsi="Arial" w:cs="Arial"/>
                <w:b/>
                <w:strike/>
                <w:sz w:val="15"/>
                <w:szCs w:val="15"/>
              </w:rPr>
              <w:t>:</w:t>
            </w:r>
            <w:r w:rsidRPr="007351BF">
              <w:rPr>
                <w:rFonts w:ascii="Arial" w:hAnsi="Arial" w:cs="Arial"/>
                <w:strike/>
                <w:sz w:val="15"/>
                <w:szCs w:val="15"/>
              </w:rPr>
              <w:t xml:space="preserve">  </w:t>
            </w:r>
          </w:p>
          <w:p w:rsidR="00A23B3E" w:rsidRPr="007351BF" w:rsidRDefault="00A23B3E">
            <w:pPr>
              <w:rPr>
                <w:rFonts w:ascii="Arial" w:hAnsi="Arial" w:cs="Arial"/>
                <w:strike/>
                <w:sz w:val="15"/>
                <w:szCs w:val="15"/>
              </w:rPr>
            </w:pPr>
            <w:r w:rsidRPr="007351BF">
              <w:rPr>
                <w:rFonts w:ascii="Arial" w:hAnsi="Arial" w:cs="Arial"/>
                <w:strike/>
                <w:sz w:val="15"/>
                <w:szCs w:val="15"/>
              </w:rPr>
              <w:t>[……], [……] […] valuta</w:t>
            </w:r>
          </w:p>
          <w:p w:rsidR="00A23B3E" w:rsidRPr="007351BF" w:rsidRDefault="00A23B3E">
            <w:pPr>
              <w:rPr>
                <w:rFonts w:ascii="Arial" w:hAnsi="Arial" w:cs="Arial"/>
                <w:strike/>
                <w:sz w:val="15"/>
                <w:szCs w:val="15"/>
              </w:rPr>
            </w:pPr>
          </w:p>
          <w:p w:rsidR="00A23B3E" w:rsidRPr="007351BF" w:rsidRDefault="00A23B3E">
            <w:pPr>
              <w:rPr>
                <w:rFonts w:ascii="Arial" w:hAnsi="Arial" w:cs="Arial"/>
                <w:strike/>
                <w:sz w:val="15"/>
                <w:szCs w:val="15"/>
              </w:rPr>
            </w:pPr>
          </w:p>
          <w:p w:rsidR="00A23B3E" w:rsidRPr="007351BF" w:rsidRDefault="00A23B3E">
            <w:pPr>
              <w:rPr>
                <w:rFonts w:ascii="Arial" w:hAnsi="Arial" w:cs="Arial"/>
                <w:strike/>
                <w:sz w:val="15"/>
                <w:szCs w:val="15"/>
              </w:rPr>
            </w:pPr>
            <w:r w:rsidRPr="007351BF">
              <w:rPr>
                <w:rFonts w:ascii="Arial" w:hAnsi="Arial" w:cs="Arial"/>
                <w:strike/>
                <w:sz w:val="15"/>
                <w:szCs w:val="15"/>
              </w:rPr>
              <w:t xml:space="preserve">(indirizzo web, autorità o organismo di emanazione, riferimento preciso della documentazione): </w:t>
            </w:r>
          </w:p>
          <w:p w:rsidR="00A23B3E" w:rsidRPr="007351BF" w:rsidRDefault="00A23B3E">
            <w:pPr>
              <w:rPr>
                <w:strike/>
              </w:rPr>
            </w:pPr>
            <w:r w:rsidRPr="007351BF">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351BF" w:rsidRDefault="00A23B3E" w:rsidP="00BF74E1">
            <w:pPr>
              <w:ind w:left="284" w:hanging="284"/>
              <w:jc w:val="both"/>
              <w:rPr>
                <w:rFonts w:ascii="Arial" w:hAnsi="Arial" w:cs="Arial"/>
                <w:b/>
                <w:strike/>
                <w:sz w:val="15"/>
                <w:szCs w:val="15"/>
              </w:rPr>
            </w:pPr>
            <w:r w:rsidRPr="007351BF">
              <w:rPr>
                <w:rFonts w:ascii="Arial" w:hAnsi="Arial" w:cs="Arial"/>
                <w:strike/>
                <w:sz w:val="15"/>
                <w:szCs w:val="15"/>
              </w:rPr>
              <w:t xml:space="preserve">2a)  Il </w:t>
            </w:r>
            <w:r w:rsidRPr="007351BF">
              <w:rPr>
                <w:rFonts w:ascii="Arial" w:hAnsi="Arial" w:cs="Arial"/>
                <w:b/>
                <w:strike/>
                <w:sz w:val="15"/>
                <w:szCs w:val="15"/>
              </w:rPr>
              <w:t>fatturato</w:t>
            </w:r>
            <w:r w:rsidRPr="007351BF">
              <w:rPr>
                <w:rFonts w:ascii="Arial" w:hAnsi="Arial" w:cs="Arial"/>
                <w:strike/>
                <w:sz w:val="15"/>
                <w:szCs w:val="15"/>
              </w:rPr>
              <w:t xml:space="preserve"> annuo ("specifico") dell'operatore economico</w:t>
            </w:r>
            <w:r w:rsidRPr="007351BF">
              <w:rPr>
                <w:rFonts w:ascii="Arial" w:hAnsi="Arial" w:cs="Arial"/>
                <w:b/>
                <w:strike/>
                <w:sz w:val="15"/>
                <w:szCs w:val="15"/>
              </w:rPr>
              <w:t xml:space="preserve"> nel settore di attività oggetto dell'appalto</w:t>
            </w:r>
            <w:r w:rsidRPr="007351BF">
              <w:rPr>
                <w:rFonts w:ascii="Arial" w:hAnsi="Arial" w:cs="Arial"/>
                <w:strike/>
                <w:sz w:val="15"/>
                <w:szCs w:val="15"/>
              </w:rPr>
              <w:t xml:space="preserve"> e specificato nell'avviso o bando pertinente o nei documenti di gara per il numero di esercizi richiesto è il seguente:</w:t>
            </w:r>
          </w:p>
          <w:p w:rsidR="00A23B3E" w:rsidRPr="007351BF" w:rsidRDefault="00A23B3E">
            <w:pPr>
              <w:rPr>
                <w:rFonts w:ascii="Arial" w:hAnsi="Arial" w:cs="Arial"/>
                <w:strike/>
                <w:sz w:val="15"/>
                <w:szCs w:val="15"/>
              </w:rPr>
            </w:pPr>
            <w:r w:rsidRPr="007351BF">
              <w:rPr>
                <w:rFonts w:ascii="Arial" w:hAnsi="Arial" w:cs="Arial"/>
                <w:b/>
                <w:strike/>
                <w:sz w:val="15"/>
                <w:szCs w:val="15"/>
              </w:rPr>
              <w:t>e/o,</w:t>
            </w:r>
          </w:p>
          <w:p w:rsidR="00A23B3E" w:rsidRPr="007351BF" w:rsidRDefault="00A23B3E" w:rsidP="00BF74E1">
            <w:pPr>
              <w:ind w:left="284" w:hanging="284"/>
              <w:jc w:val="both"/>
              <w:rPr>
                <w:rFonts w:ascii="Arial" w:hAnsi="Arial" w:cs="Arial"/>
                <w:strike/>
                <w:sz w:val="15"/>
                <w:szCs w:val="15"/>
              </w:rPr>
            </w:pPr>
            <w:r w:rsidRPr="007351BF">
              <w:rPr>
                <w:rFonts w:ascii="Arial" w:hAnsi="Arial" w:cs="Arial"/>
                <w:strike/>
                <w:sz w:val="15"/>
                <w:szCs w:val="15"/>
              </w:rPr>
              <w:t xml:space="preserve">2b) Il </w:t>
            </w:r>
            <w:r w:rsidRPr="007351BF">
              <w:rPr>
                <w:rFonts w:ascii="Arial" w:hAnsi="Arial" w:cs="Arial"/>
                <w:b/>
                <w:strike/>
                <w:sz w:val="15"/>
                <w:szCs w:val="15"/>
              </w:rPr>
              <w:t>fatturato annuo medio</w:t>
            </w:r>
            <w:r w:rsidRPr="007351BF">
              <w:rPr>
                <w:rFonts w:ascii="Arial" w:hAnsi="Arial" w:cs="Arial"/>
                <w:strike/>
                <w:sz w:val="15"/>
                <w:szCs w:val="15"/>
              </w:rPr>
              <w:t xml:space="preserve"> dell'operatore economico </w:t>
            </w:r>
            <w:r w:rsidRPr="007351BF">
              <w:rPr>
                <w:rFonts w:ascii="Arial" w:hAnsi="Arial" w:cs="Arial"/>
                <w:b/>
                <w:strike/>
                <w:sz w:val="15"/>
                <w:szCs w:val="15"/>
              </w:rPr>
              <w:t xml:space="preserve">nel settore e per il numero di esercizi specificato nell'avviso o bando pertinente o nei documenti di gara è il seguente </w:t>
            </w:r>
            <w:r w:rsidRPr="007351BF">
              <w:rPr>
                <w:rFonts w:ascii="Arial" w:hAnsi="Arial" w:cs="Arial"/>
                <w:strike/>
                <w:sz w:val="15"/>
                <w:szCs w:val="15"/>
              </w:rPr>
              <w:t>(</w:t>
            </w:r>
            <w:r w:rsidRPr="007351BF">
              <w:rPr>
                <w:rStyle w:val="Rimandonotaapidipagina"/>
                <w:rFonts w:ascii="Arial" w:hAnsi="Arial" w:cs="Arial"/>
                <w:strike/>
                <w:sz w:val="15"/>
                <w:szCs w:val="15"/>
              </w:rPr>
              <w:footnoteReference w:id="29"/>
            </w:r>
            <w:r w:rsidRPr="007351BF">
              <w:rPr>
                <w:rFonts w:ascii="Arial" w:hAnsi="Arial" w:cs="Arial"/>
                <w:strike/>
                <w:sz w:val="15"/>
                <w:szCs w:val="15"/>
              </w:rPr>
              <w:t>)</w:t>
            </w:r>
            <w:r w:rsidRPr="007351BF">
              <w:rPr>
                <w:rFonts w:ascii="Arial" w:hAnsi="Arial" w:cs="Arial"/>
                <w:b/>
                <w:strike/>
                <w:sz w:val="15"/>
                <w:szCs w:val="15"/>
              </w:rPr>
              <w:t>:</w:t>
            </w:r>
          </w:p>
          <w:p w:rsidR="00A23B3E" w:rsidRPr="007351BF" w:rsidRDefault="00A23B3E">
            <w:pPr>
              <w:rPr>
                <w:strike/>
              </w:rPr>
            </w:pPr>
            <w:r w:rsidRPr="007351BF">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351BF" w:rsidRDefault="00A23B3E">
            <w:pPr>
              <w:rPr>
                <w:rFonts w:ascii="Arial" w:hAnsi="Arial" w:cs="Arial"/>
                <w:strike/>
                <w:sz w:val="15"/>
                <w:szCs w:val="15"/>
              </w:rPr>
            </w:pPr>
            <w:r w:rsidRPr="007351BF">
              <w:rPr>
                <w:rFonts w:ascii="Arial" w:hAnsi="Arial" w:cs="Arial"/>
                <w:strike/>
                <w:sz w:val="15"/>
                <w:szCs w:val="15"/>
              </w:rPr>
              <w:t>esercizio: [……] fatturato: [……] […]valuta</w:t>
            </w:r>
            <w:r w:rsidRPr="007351BF">
              <w:rPr>
                <w:rFonts w:ascii="Arial" w:hAnsi="Arial" w:cs="Arial"/>
                <w:strike/>
                <w:sz w:val="15"/>
                <w:szCs w:val="15"/>
              </w:rPr>
              <w:br/>
              <w:t>esercizio: [……] fatturato: [……] […]valuta</w:t>
            </w:r>
            <w:r w:rsidRPr="007351BF">
              <w:rPr>
                <w:rFonts w:ascii="Arial" w:hAnsi="Arial" w:cs="Arial"/>
                <w:strike/>
                <w:sz w:val="15"/>
                <w:szCs w:val="15"/>
              </w:rPr>
              <w:br/>
              <w:t>esercizio: [……] fatturato: [……] […]valuta</w:t>
            </w:r>
            <w:r w:rsidRPr="007351BF">
              <w:rPr>
                <w:rFonts w:ascii="Arial" w:hAnsi="Arial" w:cs="Arial"/>
                <w:strike/>
                <w:sz w:val="15"/>
                <w:szCs w:val="15"/>
              </w:rPr>
              <w:br/>
            </w:r>
            <w:r w:rsidRPr="007351BF">
              <w:rPr>
                <w:rFonts w:ascii="Arial" w:hAnsi="Arial" w:cs="Arial"/>
                <w:strike/>
                <w:sz w:val="15"/>
                <w:szCs w:val="15"/>
              </w:rPr>
              <w:br/>
            </w:r>
            <w:r w:rsidRPr="007351BF">
              <w:rPr>
                <w:rFonts w:ascii="Arial" w:hAnsi="Arial" w:cs="Arial"/>
                <w:strike/>
                <w:sz w:val="15"/>
                <w:szCs w:val="15"/>
              </w:rPr>
              <w:br/>
            </w:r>
            <w:r w:rsidRPr="007351BF">
              <w:rPr>
                <w:rFonts w:ascii="Arial" w:hAnsi="Arial" w:cs="Arial"/>
                <w:strike/>
                <w:sz w:val="15"/>
                <w:szCs w:val="15"/>
              </w:rPr>
              <w:br/>
              <w:t>(numero di esercizi, fatturato medio)</w:t>
            </w:r>
            <w:r w:rsidRPr="007351BF">
              <w:rPr>
                <w:rFonts w:ascii="Arial" w:hAnsi="Arial" w:cs="Arial"/>
                <w:b/>
                <w:strike/>
                <w:sz w:val="15"/>
                <w:szCs w:val="15"/>
              </w:rPr>
              <w:t>:</w:t>
            </w:r>
            <w:r w:rsidRPr="007351BF">
              <w:rPr>
                <w:rFonts w:ascii="Arial" w:hAnsi="Arial" w:cs="Arial"/>
                <w:strike/>
                <w:sz w:val="15"/>
                <w:szCs w:val="15"/>
              </w:rPr>
              <w:t xml:space="preserve"> </w:t>
            </w:r>
          </w:p>
          <w:p w:rsidR="00A23B3E" w:rsidRPr="007351BF" w:rsidRDefault="00A23B3E">
            <w:pPr>
              <w:rPr>
                <w:rFonts w:ascii="Arial" w:hAnsi="Arial" w:cs="Arial"/>
                <w:strike/>
                <w:sz w:val="15"/>
                <w:szCs w:val="15"/>
              </w:rPr>
            </w:pPr>
            <w:r w:rsidRPr="007351BF">
              <w:rPr>
                <w:rFonts w:ascii="Arial" w:hAnsi="Arial" w:cs="Arial"/>
                <w:strike/>
                <w:sz w:val="15"/>
                <w:szCs w:val="15"/>
              </w:rPr>
              <w:t>[……], [……] […] valuta</w:t>
            </w:r>
          </w:p>
          <w:p w:rsidR="00A23B3E" w:rsidRPr="007351BF" w:rsidRDefault="00A23B3E">
            <w:pPr>
              <w:rPr>
                <w:rFonts w:ascii="Arial" w:hAnsi="Arial" w:cs="Arial"/>
                <w:strike/>
                <w:sz w:val="15"/>
                <w:szCs w:val="15"/>
              </w:rPr>
            </w:pPr>
            <w:r w:rsidRPr="007351BF">
              <w:rPr>
                <w:rFonts w:ascii="Arial" w:hAnsi="Arial" w:cs="Arial"/>
                <w:strike/>
                <w:sz w:val="15"/>
                <w:szCs w:val="15"/>
              </w:rPr>
              <w:br/>
              <w:t xml:space="preserve">(indirizzo web, autorità o organismo di emanazione, riferimento preciso della documentazione): </w:t>
            </w:r>
          </w:p>
          <w:p w:rsidR="00A23B3E" w:rsidRPr="007351BF" w:rsidRDefault="00A23B3E">
            <w:pPr>
              <w:rPr>
                <w:strike/>
              </w:rPr>
            </w:pPr>
            <w:r w:rsidRPr="007351BF">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351BF" w:rsidRDefault="00A23B3E" w:rsidP="00BF74E1">
            <w:pPr>
              <w:jc w:val="both"/>
              <w:rPr>
                <w:strike/>
              </w:rPr>
            </w:pPr>
            <w:r w:rsidRPr="007351BF">
              <w:rPr>
                <w:rFonts w:ascii="Arial" w:hAnsi="Arial" w:cs="Arial"/>
                <w:strike/>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351BF" w:rsidRDefault="00A23B3E">
            <w:pPr>
              <w:rPr>
                <w:strike/>
              </w:rPr>
            </w:pPr>
            <w:r w:rsidRPr="007351BF">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7351BF" w:rsidRDefault="00A23B3E" w:rsidP="00BF74E1">
            <w:pPr>
              <w:pStyle w:val="Paragrafoelenco1"/>
              <w:numPr>
                <w:ilvl w:val="0"/>
                <w:numId w:val="4"/>
              </w:numPr>
              <w:ind w:left="284" w:hanging="284"/>
              <w:jc w:val="both"/>
              <w:rPr>
                <w:rFonts w:ascii="Arial" w:hAnsi="Arial" w:cs="Arial"/>
                <w:strike/>
                <w:sz w:val="15"/>
                <w:szCs w:val="15"/>
              </w:rPr>
            </w:pPr>
            <w:r w:rsidRPr="007351BF">
              <w:rPr>
                <w:rFonts w:ascii="Arial" w:hAnsi="Arial" w:cs="Arial"/>
                <w:strike/>
                <w:sz w:val="15"/>
                <w:szCs w:val="15"/>
              </w:rPr>
              <w:t xml:space="preserve">Per quanto riguarda gli </w:t>
            </w:r>
            <w:r w:rsidRPr="007351BF">
              <w:rPr>
                <w:rFonts w:ascii="Arial" w:hAnsi="Arial" w:cs="Arial"/>
                <w:b/>
                <w:strike/>
                <w:sz w:val="15"/>
                <w:szCs w:val="15"/>
              </w:rPr>
              <w:t xml:space="preserve">indici finanziari </w:t>
            </w:r>
            <w:r w:rsidRPr="007351BF">
              <w:rPr>
                <w:rFonts w:ascii="Arial" w:hAnsi="Arial" w:cs="Arial"/>
                <w:strike/>
                <w:sz w:val="15"/>
                <w:szCs w:val="15"/>
              </w:rPr>
              <w:t>(</w:t>
            </w:r>
            <w:r w:rsidRPr="007351BF">
              <w:rPr>
                <w:rStyle w:val="Rimandonotaapidipagina"/>
                <w:rFonts w:ascii="Arial" w:hAnsi="Arial" w:cs="Arial"/>
                <w:strike/>
                <w:sz w:val="15"/>
                <w:szCs w:val="15"/>
              </w:rPr>
              <w:footnoteReference w:id="30"/>
            </w:r>
            <w:r w:rsidRPr="007351BF">
              <w:rPr>
                <w:rFonts w:ascii="Arial" w:hAnsi="Arial" w:cs="Arial"/>
                <w:strike/>
                <w:sz w:val="15"/>
                <w:szCs w:val="15"/>
              </w:rPr>
              <w:t>) specificati nell'avviso o bando pertinente o nei documenti di gar</w:t>
            </w:r>
            <w:r w:rsidRPr="007351BF">
              <w:rPr>
                <w:rFonts w:ascii="Arial" w:hAnsi="Arial" w:cs="Arial"/>
                <w:strike/>
                <w:color w:val="000000"/>
                <w:sz w:val="15"/>
                <w:szCs w:val="15"/>
              </w:rPr>
              <w:t xml:space="preserve">a ai sensi dell’art. 83 comma 4, </w:t>
            </w:r>
            <w:proofErr w:type="spellStart"/>
            <w:r w:rsidRPr="007351BF">
              <w:rPr>
                <w:rFonts w:ascii="Arial" w:hAnsi="Arial" w:cs="Arial"/>
                <w:strike/>
                <w:color w:val="000000"/>
                <w:sz w:val="15"/>
                <w:szCs w:val="15"/>
              </w:rPr>
              <w:t>lett</w:t>
            </w:r>
            <w:proofErr w:type="spellEnd"/>
            <w:r w:rsidRPr="007351BF">
              <w:rPr>
                <w:rFonts w:ascii="Arial" w:hAnsi="Arial" w:cs="Arial"/>
                <w:strike/>
                <w:color w:val="000000"/>
                <w:sz w:val="15"/>
                <w:szCs w:val="15"/>
              </w:rPr>
              <w:t xml:space="preserve">. </w:t>
            </w:r>
            <w:r w:rsidRPr="007351BF">
              <w:rPr>
                <w:rFonts w:ascii="Arial" w:hAnsi="Arial" w:cs="Arial"/>
                <w:i/>
                <w:strike/>
                <w:color w:val="000000"/>
                <w:sz w:val="15"/>
                <w:szCs w:val="15"/>
              </w:rPr>
              <w:t>b)</w:t>
            </w:r>
            <w:r w:rsidRPr="007351BF">
              <w:rPr>
                <w:rFonts w:ascii="Arial" w:hAnsi="Arial" w:cs="Arial"/>
                <w:strike/>
                <w:color w:val="000000"/>
                <w:sz w:val="15"/>
                <w:szCs w:val="15"/>
              </w:rPr>
              <w:t xml:space="preserve">, del Codice, l'operatore economico dichiara che i valori attuali degli indici richiesti </w:t>
            </w:r>
            <w:r w:rsidRPr="007351BF">
              <w:rPr>
                <w:rFonts w:ascii="Arial" w:hAnsi="Arial" w:cs="Arial"/>
                <w:strike/>
                <w:sz w:val="15"/>
                <w:szCs w:val="15"/>
              </w:rPr>
              <w:t>sono i seguenti:</w:t>
            </w:r>
          </w:p>
          <w:p w:rsidR="00A23B3E" w:rsidRPr="007351BF" w:rsidRDefault="00A23B3E">
            <w:pPr>
              <w:pStyle w:val="Paragrafoelenco1"/>
              <w:ind w:left="0"/>
              <w:rPr>
                <w:strike/>
              </w:rPr>
            </w:pPr>
            <w:r w:rsidRPr="007351BF">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351BF" w:rsidRDefault="00A23B3E">
            <w:pPr>
              <w:rPr>
                <w:rFonts w:ascii="Arial" w:hAnsi="Arial" w:cs="Arial"/>
                <w:strike/>
                <w:sz w:val="15"/>
                <w:szCs w:val="15"/>
              </w:rPr>
            </w:pPr>
            <w:r w:rsidRPr="007351BF">
              <w:rPr>
                <w:rFonts w:ascii="Arial" w:hAnsi="Arial" w:cs="Arial"/>
                <w:strike/>
                <w:sz w:val="15"/>
                <w:szCs w:val="15"/>
              </w:rPr>
              <w:t>(indicazione dell'indice richiesto, come rapporto tra x e y (</w:t>
            </w:r>
            <w:r w:rsidRPr="007351BF">
              <w:rPr>
                <w:rStyle w:val="Rimandonotaapidipagina"/>
                <w:rFonts w:ascii="Arial" w:hAnsi="Arial" w:cs="Arial"/>
                <w:strike/>
                <w:sz w:val="15"/>
                <w:szCs w:val="15"/>
              </w:rPr>
              <w:footnoteReference w:id="31"/>
            </w:r>
            <w:r w:rsidRPr="007351BF">
              <w:rPr>
                <w:rFonts w:ascii="Arial" w:hAnsi="Arial" w:cs="Arial"/>
                <w:strike/>
                <w:sz w:val="15"/>
                <w:szCs w:val="15"/>
              </w:rPr>
              <w:t>), e valore)</w:t>
            </w:r>
            <w:r w:rsidRPr="007351BF">
              <w:rPr>
                <w:rFonts w:ascii="Arial" w:hAnsi="Arial" w:cs="Arial"/>
                <w:strike/>
                <w:sz w:val="15"/>
                <w:szCs w:val="15"/>
              </w:rPr>
              <w:br/>
              <w:t>[……], [……] (</w:t>
            </w:r>
            <w:r w:rsidRPr="007351BF">
              <w:rPr>
                <w:rStyle w:val="Rimandonotaapidipagina"/>
                <w:rFonts w:ascii="Arial" w:hAnsi="Arial" w:cs="Arial"/>
                <w:strike/>
                <w:sz w:val="15"/>
                <w:szCs w:val="15"/>
              </w:rPr>
              <w:footnoteReference w:id="32"/>
            </w:r>
            <w:r w:rsidRPr="007351BF">
              <w:rPr>
                <w:rFonts w:ascii="Arial" w:hAnsi="Arial" w:cs="Arial"/>
                <w:strike/>
                <w:sz w:val="15"/>
                <w:szCs w:val="15"/>
              </w:rPr>
              <w:t>)</w:t>
            </w:r>
            <w:r w:rsidRPr="007351BF">
              <w:rPr>
                <w:rFonts w:ascii="Arial" w:hAnsi="Arial" w:cs="Arial"/>
                <w:strike/>
                <w:sz w:val="15"/>
                <w:szCs w:val="15"/>
              </w:rPr>
              <w:br/>
            </w:r>
            <w:r w:rsidRPr="007351BF">
              <w:rPr>
                <w:rFonts w:ascii="Arial" w:hAnsi="Arial" w:cs="Arial"/>
                <w:i/>
                <w:strike/>
                <w:sz w:val="15"/>
                <w:szCs w:val="15"/>
              </w:rPr>
              <w:br/>
            </w:r>
            <w:r w:rsidRPr="007351BF">
              <w:rPr>
                <w:rFonts w:ascii="Arial" w:hAnsi="Arial" w:cs="Arial"/>
                <w:strike/>
                <w:sz w:val="15"/>
                <w:szCs w:val="15"/>
              </w:rPr>
              <w:t>(indirizzo web, autorità o organismo di emanazione, riferimento preciso della documentazione):</w:t>
            </w:r>
            <w:r w:rsidRPr="007351BF">
              <w:rPr>
                <w:rFonts w:ascii="Arial" w:hAnsi="Arial" w:cs="Arial"/>
                <w:i/>
                <w:strike/>
                <w:sz w:val="15"/>
                <w:szCs w:val="15"/>
              </w:rPr>
              <w:t xml:space="preserve"> </w:t>
            </w:r>
          </w:p>
          <w:p w:rsidR="00A23B3E" w:rsidRPr="007351BF" w:rsidRDefault="00A23B3E">
            <w:pPr>
              <w:rPr>
                <w:strike/>
              </w:rPr>
            </w:pPr>
            <w:r w:rsidRPr="007351BF">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351BF" w:rsidRDefault="00A23B3E" w:rsidP="00F351F0">
            <w:pPr>
              <w:pStyle w:val="Paragrafoelenco1"/>
              <w:numPr>
                <w:ilvl w:val="0"/>
                <w:numId w:val="4"/>
              </w:numPr>
              <w:ind w:left="284" w:hanging="284"/>
              <w:rPr>
                <w:rStyle w:val="NormalBoldChar"/>
                <w:rFonts w:ascii="Arial" w:eastAsia="Calibri" w:hAnsi="Arial" w:cs="Arial"/>
                <w:b w:val="0"/>
                <w:strike/>
                <w:sz w:val="15"/>
                <w:szCs w:val="15"/>
              </w:rPr>
            </w:pPr>
            <w:r w:rsidRPr="007351BF">
              <w:rPr>
                <w:rFonts w:ascii="Arial" w:hAnsi="Arial" w:cs="Arial"/>
                <w:strike/>
                <w:sz w:val="15"/>
                <w:szCs w:val="15"/>
              </w:rPr>
              <w:t xml:space="preserve">L'importo assicurato </w:t>
            </w:r>
            <w:r w:rsidRPr="007351BF">
              <w:rPr>
                <w:rFonts w:ascii="Arial" w:hAnsi="Arial" w:cs="Arial"/>
                <w:strike/>
                <w:color w:val="000000"/>
                <w:sz w:val="15"/>
                <w:szCs w:val="15"/>
              </w:rPr>
              <w:t xml:space="preserve">dalla </w:t>
            </w:r>
            <w:r w:rsidRPr="007351BF">
              <w:rPr>
                <w:rFonts w:ascii="Arial" w:hAnsi="Arial" w:cs="Arial"/>
                <w:b/>
                <w:strike/>
                <w:color w:val="000000"/>
                <w:sz w:val="15"/>
                <w:szCs w:val="15"/>
              </w:rPr>
              <w:t>copertura contro i rischi professional</w:t>
            </w:r>
            <w:r w:rsidRPr="007351BF">
              <w:rPr>
                <w:rFonts w:ascii="Arial" w:hAnsi="Arial" w:cs="Arial"/>
                <w:strike/>
                <w:color w:val="000000"/>
                <w:sz w:val="15"/>
                <w:szCs w:val="15"/>
              </w:rPr>
              <w:t xml:space="preserve">i è il seguente (articolo 83, comma 4, lettera </w:t>
            </w:r>
            <w:r w:rsidRPr="007351BF">
              <w:rPr>
                <w:rFonts w:ascii="Arial" w:hAnsi="Arial" w:cs="Arial"/>
                <w:i/>
                <w:strike/>
                <w:color w:val="000000"/>
                <w:sz w:val="15"/>
                <w:szCs w:val="15"/>
              </w:rPr>
              <w:t>c)</w:t>
            </w:r>
            <w:r w:rsidRPr="007351BF">
              <w:rPr>
                <w:rFonts w:ascii="Arial" w:hAnsi="Arial" w:cs="Arial"/>
                <w:strike/>
                <w:color w:val="000000"/>
                <w:sz w:val="15"/>
                <w:szCs w:val="15"/>
              </w:rPr>
              <w:t xml:space="preserve"> del Codice):</w:t>
            </w:r>
          </w:p>
          <w:p w:rsidR="00A23B3E" w:rsidRPr="007351BF" w:rsidRDefault="00A23B3E">
            <w:pPr>
              <w:rPr>
                <w:strike/>
              </w:rPr>
            </w:pPr>
            <w:r w:rsidRPr="007351BF">
              <w:rPr>
                <w:rStyle w:val="NormalBoldChar"/>
                <w:rFonts w:ascii="Arial" w:eastAsia="Calibri" w:hAnsi="Arial" w:cs="Arial"/>
                <w:b w:val="0"/>
                <w:strike/>
                <w:sz w:val="15"/>
                <w:szCs w:val="15"/>
              </w:rPr>
              <w:t xml:space="preserve">Se </w:t>
            </w:r>
            <w:r w:rsidRPr="007351BF">
              <w:rPr>
                <w:rFonts w:ascii="Arial" w:hAnsi="Arial" w:cs="Arial"/>
                <w:strike/>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351BF" w:rsidRDefault="00A23B3E">
            <w:pPr>
              <w:rPr>
                <w:rFonts w:ascii="Arial" w:hAnsi="Arial" w:cs="Arial"/>
                <w:strike/>
                <w:sz w:val="15"/>
                <w:szCs w:val="15"/>
              </w:rPr>
            </w:pPr>
            <w:r w:rsidRPr="007351BF">
              <w:rPr>
                <w:rFonts w:ascii="Arial" w:hAnsi="Arial" w:cs="Arial"/>
                <w:strike/>
                <w:sz w:val="15"/>
                <w:szCs w:val="15"/>
              </w:rPr>
              <w:t>[……] […] valuta</w:t>
            </w:r>
          </w:p>
          <w:p w:rsidR="00A23B3E" w:rsidRPr="007351BF" w:rsidRDefault="00A23B3E">
            <w:pPr>
              <w:spacing w:before="0" w:after="0"/>
              <w:rPr>
                <w:rFonts w:ascii="Arial" w:hAnsi="Arial" w:cs="Arial"/>
                <w:i/>
                <w:strike/>
                <w:sz w:val="15"/>
                <w:szCs w:val="15"/>
              </w:rPr>
            </w:pPr>
            <w:r w:rsidRPr="007351BF">
              <w:rPr>
                <w:rFonts w:ascii="Arial" w:hAnsi="Arial" w:cs="Arial"/>
                <w:strike/>
                <w:sz w:val="15"/>
                <w:szCs w:val="15"/>
              </w:rPr>
              <w:br/>
              <w:t>(indirizzo web, autorità o organismo di emanazione, riferimento preciso della documentazione):</w:t>
            </w:r>
          </w:p>
          <w:p w:rsidR="00A23B3E" w:rsidRPr="007351BF" w:rsidRDefault="00A23B3E">
            <w:pPr>
              <w:spacing w:before="0" w:after="0"/>
              <w:rPr>
                <w:strike/>
              </w:rPr>
            </w:pPr>
            <w:r w:rsidRPr="007351BF">
              <w:rPr>
                <w:rFonts w:ascii="Arial" w:hAnsi="Arial" w:cs="Arial"/>
                <w:i/>
                <w:strike/>
                <w:sz w:val="15"/>
                <w:szCs w:val="15"/>
              </w:rPr>
              <w:t xml:space="preserve"> </w:t>
            </w:r>
            <w:r w:rsidRPr="007351BF">
              <w:rPr>
                <w:rFonts w:ascii="Arial" w:hAnsi="Arial" w:cs="Arial"/>
                <w:strike/>
                <w:sz w:val="15"/>
                <w:szCs w:val="15"/>
              </w:rPr>
              <w:t>[……….…][…………][………..…]</w:t>
            </w:r>
          </w:p>
        </w:tc>
      </w:tr>
      <w:tr w:rsidR="00175ACC" w:rsidRPr="00FD167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75ACC" w:rsidRPr="00FD1678" w:rsidRDefault="00175ACC" w:rsidP="008F12E6">
            <w:pPr>
              <w:pStyle w:val="Paragrafoelenco1"/>
              <w:numPr>
                <w:ilvl w:val="0"/>
                <w:numId w:val="4"/>
              </w:numPr>
              <w:ind w:left="284" w:hanging="284"/>
              <w:rPr>
                <w:rFonts w:ascii="Arial" w:hAnsi="Arial" w:cs="Arial"/>
                <w:color w:val="auto"/>
                <w:sz w:val="15"/>
                <w:szCs w:val="15"/>
              </w:rPr>
            </w:pPr>
            <w:r w:rsidRPr="00FD1678">
              <w:rPr>
                <w:rFonts w:ascii="Arial" w:hAnsi="Arial" w:cs="Arial"/>
                <w:color w:val="auto"/>
                <w:sz w:val="15"/>
                <w:szCs w:val="15"/>
              </w:rPr>
              <w:t xml:space="preserve">Per quanto riguarda gli </w:t>
            </w:r>
            <w:r w:rsidRPr="00FD1678">
              <w:rPr>
                <w:rFonts w:ascii="Arial" w:hAnsi="Arial" w:cs="Arial"/>
                <w:b/>
                <w:color w:val="auto"/>
                <w:sz w:val="15"/>
                <w:szCs w:val="15"/>
              </w:rPr>
              <w:t>eventuali altri requisiti economici o finanziari</w:t>
            </w:r>
            <w:r w:rsidRPr="00FD1678">
              <w:rPr>
                <w:rFonts w:ascii="Arial" w:hAnsi="Arial" w:cs="Arial"/>
                <w:color w:val="auto"/>
                <w:sz w:val="15"/>
                <w:szCs w:val="15"/>
              </w:rPr>
              <w:t xml:space="preserve"> specificati nell'avviso o bando pertinente o nei documenti di gara, l'operatore economico dichiara:</w:t>
            </w:r>
            <w:r w:rsidRPr="00FD1678">
              <w:rPr>
                <w:rFonts w:ascii="Arial" w:hAnsi="Arial" w:cs="Arial"/>
                <w:color w:val="auto"/>
                <w:sz w:val="15"/>
                <w:szCs w:val="15"/>
              </w:rPr>
              <w:br/>
            </w:r>
          </w:p>
          <w:p w:rsidR="00175ACC" w:rsidRDefault="00175ACC">
            <w:pPr>
              <w:rPr>
                <w:rFonts w:ascii="Arial" w:hAnsi="Arial" w:cs="Arial"/>
                <w:color w:val="auto"/>
                <w:sz w:val="15"/>
                <w:szCs w:val="15"/>
              </w:rPr>
            </w:pPr>
          </w:p>
          <w:p w:rsidR="00175ACC" w:rsidRDefault="00175ACC">
            <w:pPr>
              <w:rPr>
                <w:rFonts w:ascii="Arial" w:hAnsi="Arial" w:cs="Arial"/>
                <w:color w:val="auto"/>
                <w:sz w:val="15"/>
                <w:szCs w:val="15"/>
              </w:rPr>
            </w:pPr>
          </w:p>
          <w:p w:rsidR="00175ACC" w:rsidRDefault="00175ACC">
            <w:pPr>
              <w:rPr>
                <w:rFonts w:ascii="Arial" w:hAnsi="Arial" w:cs="Arial"/>
                <w:color w:val="auto"/>
                <w:sz w:val="15"/>
                <w:szCs w:val="15"/>
              </w:rPr>
            </w:pPr>
          </w:p>
          <w:p w:rsidR="00175ACC" w:rsidRDefault="00175ACC">
            <w:pPr>
              <w:rPr>
                <w:rFonts w:ascii="Arial" w:hAnsi="Arial" w:cs="Arial"/>
                <w:color w:val="auto"/>
                <w:sz w:val="15"/>
                <w:szCs w:val="15"/>
              </w:rPr>
            </w:pPr>
          </w:p>
          <w:p w:rsidR="00175ACC" w:rsidRPr="00FD1678" w:rsidRDefault="00175ACC">
            <w:pPr>
              <w:rPr>
                <w:color w:val="auto"/>
              </w:rPr>
            </w:pPr>
            <w:r w:rsidRPr="00FD1678">
              <w:rPr>
                <w:rFonts w:ascii="Arial" w:hAnsi="Arial" w:cs="Arial"/>
                <w:color w:val="auto"/>
                <w:sz w:val="15"/>
                <w:szCs w:val="15"/>
              </w:rPr>
              <w:t xml:space="preserve">Se la documentazione pertinente </w:t>
            </w:r>
            <w:r w:rsidRPr="00FD1678">
              <w:rPr>
                <w:rFonts w:ascii="Arial" w:hAnsi="Arial" w:cs="Arial"/>
                <w:b/>
                <w:color w:val="auto"/>
                <w:sz w:val="15"/>
                <w:szCs w:val="15"/>
              </w:rPr>
              <w:t>eventualmente</w:t>
            </w:r>
            <w:r w:rsidRPr="00FD1678">
              <w:rPr>
                <w:rFonts w:ascii="Arial" w:hAnsi="Arial" w:cs="Arial"/>
                <w:color w:val="auto"/>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75ACC" w:rsidRDefault="00175ACC" w:rsidP="008F6E86">
            <w:pPr>
              <w:jc w:val="both"/>
              <w:rPr>
                <w:rFonts w:ascii="Arial" w:hAnsi="Arial" w:cs="Arial"/>
                <w:color w:val="auto"/>
                <w:sz w:val="15"/>
                <w:szCs w:val="15"/>
              </w:rPr>
            </w:pPr>
            <w:r>
              <w:rPr>
                <w:rFonts w:ascii="Arial" w:hAnsi="Arial" w:cs="Arial"/>
                <w:color w:val="auto"/>
                <w:sz w:val="15"/>
                <w:szCs w:val="15"/>
              </w:rPr>
              <w:lastRenderedPageBreak/>
              <w:t xml:space="preserve">di aver realizzato negli ultimi tre esercizi finanziari disponibili </w:t>
            </w:r>
            <w:r w:rsidRPr="001D617A">
              <w:rPr>
                <w:rFonts w:ascii="Arial" w:hAnsi="Arial" w:cs="Arial"/>
                <w:sz w:val="15"/>
                <w:szCs w:val="15"/>
              </w:rPr>
              <w:t>[</w:t>
            </w:r>
            <w:r>
              <w:rPr>
                <w:rFonts w:ascii="Arial" w:hAnsi="Arial" w:cs="Arial"/>
                <w:sz w:val="15"/>
                <w:szCs w:val="15"/>
              </w:rPr>
              <w:t>2015</w:t>
            </w:r>
            <w:r w:rsidRPr="001D617A">
              <w:rPr>
                <w:rFonts w:ascii="Arial" w:hAnsi="Arial" w:cs="Arial"/>
                <w:sz w:val="15"/>
                <w:szCs w:val="15"/>
              </w:rPr>
              <w:t>][</w:t>
            </w:r>
            <w:r>
              <w:rPr>
                <w:rFonts w:ascii="Arial" w:hAnsi="Arial" w:cs="Arial"/>
                <w:sz w:val="15"/>
                <w:szCs w:val="15"/>
              </w:rPr>
              <w:t>2016</w:t>
            </w:r>
            <w:r w:rsidRPr="001D617A">
              <w:rPr>
                <w:rFonts w:ascii="Arial" w:hAnsi="Arial" w:cs="Arial"/>
                <w:sz w:val="15"/>
                <w:szCs w:val="15"/>
              </w:rPr>
              <w:t>][</w:t>
            </w:r>
            <w:r>
              <w:rPr>
                <w:rFonts w:ascii="Arial" w:hAnsi="Arial" w:cs="Arial"/>
                <w:sz w:val="15"/>
                <w:szCs w:val="15"/>
              </w:rPr>
              <w:t>2017</w:t>
            </w:r>
            <w:r w:rsidRPr="001D617A">
              <w:rPr>
                <w:rFonts w:ascii="Arial" w:hAnsi="Arial" w:cs="Arial"/>
                <w:sz w:val="15"/>
                <w:szCs w:val="15"/>
              </w:rPr>
              <w:t>]</w:t>
            </w:r>
            <w:r>
              <w:rPr>
                <w:rFonts w:ascii="Arial" w:hAnsi="Arial" w:cs="Arial"/>
                <w:color w:val="auto"/>
                <w:sz w:val="15"/>
                <w:szCs w:val="15"/>
              </w:rPr>
              <w:t xml:space="preserve">, una raccolta premi complessiva, </w:t>
            </w:r>
            <w:r w:rsidRPr="00734AB3">
              <w:rPr>
                <w:rFonts w:ascii="Arial" w:hAnsi="Arial" w:cs="Arial"/>
                <w:b/>
                <w:color w:val="auto"/>
                <w:sz w:val="15"/>
                <w:szCs w:val="15"/>
              </w:rPr>
              <w:t>nei rami danni</w:t>
            </w:r>
            <w:r>
              <w:rPr>
                <w:rFonts w:ascii="Arial" w:hAnsi="Arial" w:cs="Arial"/>
                <w:color w:val="auto"/>
                <w:sz w:val="15"/>
                <w:szCs w:val="15"/>
              </w:rPr>
              <w:t>, non inferiore all’importo di € 50.000.000,00 (</w:t>
            </w:r>
            <w:proofErr w:type="spellStart"/>
            <w:r>
              <w:rPr>
                <w:rFonts w:ascii="Arial" w:hAnsi="Arial" w:cs="Arial"/>
                <w:color w:val="auto"/>
                <w:sz w:val="15"/>
                <w:szCs w:val="15"/>
              </w:rPr>
              <w:t>cinquantamilioni</w:t>
            </w:r>
            <w:proofErr w:type="spellEnd"/>
            <w:r>
              <w:rPr>
                <w:rFonts w:ascii="Arial" w:hAnsi="Arial" w:cs="Arial"/>
                <w:color w:val="auto"/>
                <w:sz w:val="15"/>
                <w:szCs w:val="15"/>
              </w:rPr>
              <w:t>), specificata come segue:</w:t>
            </w:r>
          </w:p>
          <w:p w:rsidR="00175ACC" w:rsidRDefault="00175ACC" w:rsidP="008F6E86">
            <w:pPr>
              <w:jc w:val="both"/>
              <w:rPr>
                <w:rFonts w:ascii="Arial" w:hAnsi="Arial" w:cs="Arial"/>
                <w:color w:val="auto"/>
                <w:sz w:val="15"/>
                <w:szCs w:val="15"/>
              </w:rPr>
            </w:pPr>
            <w:r>
              <w:rPr>
                <w:rFonts w:ascii="Arial" w:hAnsi="Arial" w:cs="Arial"/>
                <w:color w:val="auto"/>
                <w:sz w:val="15"/>
                <w:szCs w:val="15"/>
              </w:rPr>
              <w:lastRenderedPageBreak/>
              <w:t xml:space="preserve">anno 2015 raccolta premi € </w:t>
            </w:r>
            <w:r w:rsidRPr="00FD1678">
              <w:rPr>
                <w:rFonts w:ascii="Arial" w:hAnsi="Arial" w:cs="Arial"/>
                <w:color w:val="auto"/>
                <w:sz w:val="15"/>
                <w:szCs w:val="15"/>
              </w:rPr>
              <w:t>[…………..]</w:t>
            </w:r>
          </w:p>
          <w:p w:rsidR="00175ACC" w:rsidRDefault="00175ACC" w:rsidP="008F6E86">
            <w:pPr>
              <w:jc w:val="both"/>
              <w:rPr>
                <w:rFonts w:ascii="Arial" w:hAnsi="Arial" w:cs="Arial"/>
                <w:color w:val="auto"/>
                <w:sz w:val="15"/>
                <w:szCs w:val="15"/>
              </w:rPr>
            </w:pPr>
            <w:r>
              <w:rPr>
                <w:rFonts w:ascii="Arial" w:hAnsi="Arial" w:cs="Arial"/>
                <w:color w:val="auto"/>
                <w:sz w:val="15"/>
                <w:szCs w:val="15"/>
              </w:rPr>
              <w:t xml:space="preserve">anno 2016 raccolta premi € </w:t>
            </w:r>
            <w:r w:rsidRPr="00FD1678">
              <w:rPr>
                <w:rFonts w:ascii="Arial" w:hAnsi="Arial" w:cs="Arial"/>
                <w:color w:val="auto"/>
                <w:sz w:val="15"/>
                <w:szCs w:val="15"/>
              </w:rPr>
              <w:t>[…………..]</w:t>
            </w:r>
          </w:p>
          <w:p w:rsidR="00175ACC" w:rsidRDefault="00175ACC" w:rsidP="008F6E86">
            <w:pPr>
              <w:jc w:val="both"/>
              <w:rPr>
                <w:rFonts w:ascii="Arial" w:hAnsi="Arial" w:cs="Arial"/>
                <w:color w:val="auto"/>
                <w:sz w:val="15"/>
                <w:szCs w:val="15"/>
              </w:rPr>
            </w:pPr>
            <w:r>
              <w:rPr>
                <w:rFonts w:ascii="Arial" w:hAnsi="Arial" w:cs="Arial"/>
                <w:color w:val="auto"/>
                <w:sz w:val="15"/>
                <w:szCs w:val="15"/>
              </w:rPr>
              <w:t xml:space="preserve">anno 2017 raccolta premi € </w:t>
            </w:r>
            <w:r w:rsidRPr="00FD1678">
              <w:rPr>
                <w:rFonts w:ascii="Arial" w:hAnsi="Arial" w:cs="Arial"/>
                <w:color w:val="auto"/>
                <w:sz w:val="15"/>
                <w:szCs w:val="15"/>
              </w:rPr>
              <w:t>[…………..]</w:t>
            </w:r>
          </w:p>
          <w:p w:rsidR="00175ACC" w:rsidRDefault="00175ACC" w:rsidP="008F6E86">
            <w:pPr>
              <w:jc w:val="both"/>
              <w:rPr>
                <w:rFonts w:ascii="Arial" w:hAnsi="Arial" w:cs="Arial"/>
                <w:color w:val="auto"/>
                <w:sz w:val="15"/>
                <w:szCs w:val="15"/>
              </w:rPr>
            </w:pPr>
          </w:p>
          <w:p w:rsidR="00175ACC" w:rsidRPr="00FD1678" w:rsidRDefault="00175ACC" w:rsidP="008F6E86">
            <w:pPr>
              <w:jc w:val="both"/>
              <w:rPr>
                <w:rFonts w:ascii="Arial" w:hAnsi="Arial" w:cs="Arial"/>
                <w:color w:val="auto"/>
                <w:sz w:val="15"/>
                <w:szCs w:val="15"/>
              </w:rPr>
            </w:pPr>
            <w:r w:rsidRPr="00FD1678">
              <w:rPr>
                <w:rFonts w:ascii="Arial" w:hAnsi="Arial" w:cs="Arial"/>
                <w:color w:val="auto"/>
                <w:sz w:val="15"/>
                <w:szCs w:val="15"/>
              </w:rPr>
              <w:t xml:space="preserve">(indirizzo web, autorità o organismo di emanazione, riferimento preciso della documentazione): </w:t>
            </w:r>
          </w:p>
          <w:p w:rsidR="00175ACC" w:rsidRPr="00FD1678" w:rsidRDefault="00175ACC" w:rsidP="008F6E86">
            <w:pPr>
              <w:rPr>
                <w:color w:val="auto"/>
              </w:rPr>
            </w:pPr>
            <w:r w:rsidRPr="00FD1678">
              <w:rPr>
                <w:rFonts w:ascii="Arial" w:hAnsi="Arial" w:cs="Arial"/>
                <w:color w:val="auto"/>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351BF" w:rsidRDefault="00A23B3E">
            <w:pPr>
              <w:rPr>
                <w:rFonts w:ascii="Arial" w:hAnsi="Arial" w:cs="Arial"/>
                <w:strike/>
                <w:sz w:val="15"/>
                <w:szCs w:val="15"/>
              </w:rPr>
            </w:pPr>
            <w:r w:rsidRPr="007351BF">
              <w:rPr>
                <w:rFonts w:ascii="Arial" w:hAnsi="Arial" w:cs="Arial"/>
                <w:strike/>
                <w:color w:val="000000"/>
                <w:sz w:val="15"/>
                <w:szCs w:val="15"/>
              </w:rPr>
              <w:t xml:space="preserve">1a) Unicamente per gli </w:t>
            </w:r>
            <w:r w:rsidRPr="007351BF">
              <w:rPr>
                <w:rFonts w:ascii="Arial" w:hAnsi="Arial" w:cs="Arial"/>
                <w:b/>
                <w:strike/>
                <w:color w:val="000000"/>
                <w:sz w:val="15"/>
                <w:szCs w:val="15"/>
              </w:rPr>
              <w:t xml:space="preserve">appalti pubblici di lavori, </w:t>
            </w:r>
            <w:r w:rsidRPr="007351BF">
              <w:rPr>
                <w:rFonts w:ascii="Arial" w:hAnsi="Arial" w:cs="Arial"/>
                <w:strike/>
                <w:sz w:val="15"/>
                <w:szCs w:val="15"/>
              </w:rPr>
              <w:t>durante il periodo di riferimento(</w:t>
            </w:r>
            <w:r w:rsidRPr="007351BF">
              <w:rPr>
                <w:rStyle w:val="Rimandonotaapidipagina"/>
                <w:rFonts w:ascii="Arial" w:hAnsi="Arial" w:cs="Arial"/>
                <w:strike/>
                <w:sz w:val="15"/>
                <w:szCs w:val="15"/>
              </w:rPr>
              <w:footnoteReference w:id="33"/>
            </w:r>
            <w:r w:rsidRPr="007351BF">
              <w:rPr>
                <w:rFonts w:ascii="Arial" w:hAnsi="Arial" w:cs="Arial"/>
                <w:strike/>
                <w:sz w:val="15"/>
                <w:szCs w:val="15"/>
              </w:rPr>
              <w:t xml:space="preserve">) l'operatore economico </w:t>
            </w:r>
            <w:r w:rsidRPr="007351BF">
              <w:rPr>
                <w:rFonts w:ascii="Arial" w:hAnsi="Arial" w:cs="Arial"/>
                <w:b/>
                <w:strike/>
                <w:sz w:val="15"/>
                <w:szCs w:val="15"/>
              </w:rPr>
              <w:t>ha eseguito i seguenti lavori del tipo specificato</w:t>
            </w:r>
            <w:r w:rsidRPr="007351BF">
              <w:rPr>
                <w:rFonts w:ascii="Arial" w:hAnsi="Arial" w:cs="Arial"/>
                <w:strike/>
                <w:sz w:val="15"/>
                <w:szCs w:val="15"/>
              </w:rPr>
              <w:t xml:space="preserve">: </w:t>
            </w:r>
          </w:p>
          <w:p w:rsidR="00A23B3E" w:rsidRPr="007351BF" w:rsidRDefault="00A23B3E">
            <w:pPr>
              <w:rPr>
                <w:strike/>
              </w:rPr>
            </w:pPr>
            <w:r w:rsidRPr="007351BF">
              <w:rPr>
                <w:rFonts w:ascii="Arial" w:hAnsi="Arial" w:cs="Arial"/>
                <w:strike/>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351BF" w:rsidRDefault="00A23B3E">
            <w:pPr>
              <w:rPr>
                <w:rFonts w:ascii="Arial" w:hAnsi="Arial" w:cs="Arial"/>
                <w:strike/>
                <w:sz w:val="15"/>
                <w:szCs w:val="15"/>
              </w:rPr>
            </w:pPr>
            <w:r w:rsidRPr="007351BF">
              <w:rPr>
                <w:rFonts w:ascii="Arial" w:hAnsi="Arial" w:cs="Arial"/>
                <w:strike/>
                <w:sz w:val="15"/>
                <w:szCs w:val="15"/>
              </w:rPr>
              <w:t>Numero di anni (periodo specificato nell'avviso o bando pertinente o nei documenti di gara): […]</w:t>
            </w:r>
            <w:r w:rsidRPr="007351BF">
              <w:rPr>
                <w:rFonts w:ascii="Arial" w:hAnsi="Arial" w:cs="Arial"/>
                <w:strike/>
                <w:sz w:val="15"/>
                <w:szCs w:val="15"/>
              </w:rPr>
              <w:br/>
              <w:t>Lavori:  [……]</w:t>
            </w:r>
            <w:r w:rsidRPr="007351BF">
              <w:rPr>
                <w:rFonts w:ascii="Arial" w:hAnsi="Arial" w:cs="Arial"/>
                <w:strike/>
                <w:sz w:val="15"/>
                <w:szCs w:val="15"/>
              </w:rPr>
              <w:br/>
            </w:r>
            <w:r w:rsidRPr="007351BF">
              <w:rPr>
                <w:rFonts w:ascii="Arial" w:hAnsi="Arial" w:cs="Arial"/>
                <w:strike/>
                <w:sz w:val="15"/>
                <w:szCs w:val="15"/>
              </w:rPr>
              <w:br/>
              <w:t xml:space="preserve">(indirizzo web, autorità o organismo di emanazione, riferimento preciso della documentazione): </w:t>
            </w:r>
          </w:p>
          <w:p w:rsidR="00A23B3E" w:rsidRPr="007351BF" w:rsidRDefault="00A23B3E">
            <w:pPr>
              <w:rPr>
                <w:strike/>
              </w:rPr>
            </w:pPr>
            <w:r w:rsidRPr="007351BF">
              <w:rPr>
                <w:rFonts w:ascii="Arial" w:hAnsi="Arial" w:cs="Arial"/>
                <w:strike/>
                <w:sz w:val="15"/>
                <w:szCs w:val="15"/>
              </w:rPr>
              <w:t>[…………][………..…][……….…]</w:t>
            </w:r>
          </w:p>
        </w:tc>
      </w:tr>
      <w:tr w:rsidR="008166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166DD" w:rsidRDefault="008166DD">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8166DD" w:rsidRDefault="008166DD">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jc w:val="both"/>
              <w:rPr>
                <w:rFonts w:ascii="Arial" w:hAnsi="Arial" w:cs="Arial"/>
                <w:color w:val="auto"/>
                <w:sz w:val="15"/>
                <w:szCs w:val="15"/>
              </w:rPr>
            </w:pPr>
            <w:r w:rsidRPr="00905B4F">
              <w:rPr>
                <w:rFonts w:ascii="Arial" w:hAnsi="Arial" w:cs="Arial"/>
                <w:sz w:val="15"/>
                <w:szCs w:val="15"/>
              </w:rPr>
              <w:t>ha prestato, in favore di Pubbliche Amministrazioni e/o Soggetti privati, i seguenti servizi assicurativi (polizze):</w:t>
            </w:r>
          </w:p>
          <w:p w:rsidR="008166DD" w:rsidRPr="00905B4F" w:rsidRDefault="008166DD" w:rsidP="008F6E86">
            <w:pPr>
              <w:rPr>
                <w:rFonts w:ascii="Arial" w:hAnsi="Arial" w:cs="Arial"/>
                <w:color w:val="auto"/>
                <w:sz w:val="15"/>
                <w:szCs w:val="15"/>
              </w:rPr>
            </w:pPr>
            <w:r w:rsidRPr="00905B4F">
              <w:rPr>
                <w:rFonts w:ascii="Arial" w:hAnsi="Arial" w:cs="Arial"/>
                <w:color w:val="auto"/>
                <w:sz w:val="15"/>
                <w:szCs w:val="15"/>
              </w:rPr>
              <w:t xml:space="preserve">Per il lotto n. 1 </w:t>
            </w:r>
            <w:r w:rsidR="00262D96" w:rsidRPr="00905B4F">
              <w:rPr>
                <w:rFonts w:ascii="Arial" w:hAnsi="Arial" w:cs="Arial"/>
                <w:color w:val="auto"/>
                <w:sz w:val="15"/>
                <w:szCs w:val="15"/>
              </w:rPr>
              <w:t xml:space="preserve">RCT/O </w:t>
            </w:r>
            <w:r w:rsidRPr="00905B4F">
              <w:rPr>
                <w:rFonts w:ascii="Arial" w:hAnsi="Arial" w:cs="Arial"/>
                <w:color w:val="auto"/>
                <w:sz w:val="15"/>
                <w:szCs w:val="15"/>
              </w:rPr>
              <w:t xml:space="preserve">e per un importo lordo complessivo non inferiore  ad € </w:t>
            </w:r>
            <w:r w:rsidR="00262D96">
              <w:rPr>
                <w:rFonts w:ascii="Arial" w:hAnsi="Arial" w:cs="Arial"/>
                <w:color w:val="auto"/>
                <w:sz w:val="15"/>
                <w:szCs w:val="15"/>
              </w:rPr>
              <w:t>4</w:t>
            </w:r>
            <w:r w:rsidRPr="00905B4F">
              <w:rPr>
                <w:rFonts w:ascii="Arial" w:hAnsi="Arial" w:cs="Arial"/>
                <w:color w:val="auto"/>
                <w:sz w:val="15"/>
                <w:szCs w:val="15"/>
              </w:rPr>
              <w:t xml:space="preserve">5.000,00, nel periodo dal </w:t>
            </w:r>
            <w:r w:rsidR="00262D96">
              <w:rPr>
                <w:rFonts w:ascii="Arial" w:hAnsi="Arial" w:cs="Arial"/>
                <w:color w:val="auto"/>
                <w:sz w:val="15"/>
                <w:szCs w:val="15"/>
              </w:rPr>
              <w:t>01/12</w:t>
            </w:r>
            <w:r w:rsidRPr="00905B4F">
              <w:rPr>
                <w:rFonts w:ascii="Arial" w:hAnsi="Arial" w:cs="Arial"/>
                <w:color w:val="auto"/>
                <w:sz w:val="15"/>
                <w:szCs w:val="15"/>
              </w:rPr>
              <w:t xml:space="preserve">/2015 al </w:t>
            </w:r>
            <w:r w:rsidR="00262D96">
              <w:rPr>
                <w:rFonts w:ascii="Arial" w:hAnsi="Arial" w:cs="Arial"/>
                <w:color w:val="auto"/>
                <w:sz w:val="15"/>
                <w:szCs w:val="15"/>
              </w:rPr>
              <w:t>01/12</w:t>
            </w:r>
            <w:r w:rsidRPr="00905B4F">
              <w:rPr>
                <w:rFonts w:ascii="Arial" w:hAnsi="Arial" w:cs="Arial"/>
                <w:color w:val="auto"/>
                <w:sz w:val="15"/>
                <w:szCs w:val="15"/>
              </w:rPr>
              <w:t xml:space="preserve">/2018 </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8166DD" w:rsidRPr="00905B4F" w:rsidTr="008F6E86">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color w:val="auto"/>
                    </w:rPr>
                  </w:pPr>
                  <w:r w:rsidRPr="00905B4F">
                    <w:rPr>
                      <w:rFonts w:ascii="Arial" w:hAnsi="Arial" w:cs="Arial"/>
                      <w:color w:val="auto"/>
                      <w:sz w:val="15"/>
                      <w:szCs w:val="15"/>
                    </w:rPr>
                    <w:t>Descrizione (polizza)</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color w:val="auto"/>
                    </w:rPr>
                  </w:pPr>
                  <w:r w:rsidRPr="00905B4F">
                    <w:rPr>
                      <w:rFonts w:ascii="Arial" w:hAnsi="Arial" w:cs="Arial"/>
                      <w:color w:val="auto"/>
                      <w:sz w:val="15"/>
                      <w:szCs w:val="15"/>
                    </w:rPr>
                    <w:t xml:space="preserve">Importo lordo </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color w:val="auto"/>
                    </w:rPr>
                  </w:pPr>
                  <w:r w:rsidRPr="00905B4F">
                    <w:rPr>
                      <w:rFonts w:ascii="Arial" w:hAnsi="Arial" w:cs="Arial"/>
                      <w:color w:val="auto"/>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color w:val="auto"/>
                    </w:rPr>
                  </w:pPr>
                  <w:r w:rsidRPr="00905B4F">
                    <w:rPr>
                      <w:rFonts w:ascii="Arial" w:hAnsi="Arial" w:cs="Arial"/>
                      <w:color w:val="auto"/>
                      <w:sz w:val="15"/>
                      <w:szCs w:val="15"/>
                    </w:rPr>
                    <w:t>destinatari</w:t>
                  </w:r>
                </w:p>
              </w:tc>
            </w:tr>
            <w:tr w:rsidR="008166DD" w:rsidRPr="00905B4F" w:rsidTr="008F6E86">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r>
            <w:tr w:rsidR="008166DD" w:rsidRPr="00905B4F" w:rsidTr="008F6E86">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r>
          </w:tbl>
          <w:p w:rsidR="008166DD" w:rsidRPr="00905B4F" w:rsidRDefault="008166DD" w:rsidP="008F6E86">
            <w:pPr>
              <w:rPr>
                <w:rFonts w:ascii="Arial" w:hAnsi="Arial" w:cs="Arial"/>
                <w:color w:val="auto"/>
                <w:sz w:val="15"/>
                <w:szCs w:val="15"/>
              </w:rPr>
            </w:pPr>
            <w:r w:rsidRPr="00905B4F">
              <w:rPr>
                <w:rFonts w:ascii="Arial" w:hAnsi="Arial" w:cs="Arial"/>
                <w:color w:val="auto"/>
                <w:sz w:val="15"/>
                <w:szCs w:val="15"/>
              </w:rPr>
              <w:t xml:space="preserve">Per il lotto n. 2 </w:t>
            </w:r>
            <w:proofErr w:type="spellStart"/>
            <w:r w:rsidR="00262D96" w:rsidRPr="00905B4F">
              <w:rPr>
                <w:rFonts w:ascii="Arial" w:hAnsi="Arial" w:cs="Arial"/>
                <w:color w:val="auto"/>
                <w:sz w:val="15"/>
                <w:szCs w:val="15"/>
              </w:rPr>
              <w:t>All</w:t>
            </w:r>
            <w:proofErr w:type="spellEnd"/>
            <w:r w:rsidR="00262D96" w:rsidRPr="00905B4F">
              <w:rPr>
                <w:rFonts w:ascii="Arial" w:hAnsi="Arial" w:cs="Arial"/>
                <w:color w:val="auto"/>
                <w:sz w:val="15"/>
                <w:szCs w:val="15"/>
              </w:rPr>
              <w:t xml:space="preserve"> </w:t>
            </w:r>
            <w:proofErr w:type="spellStart"/>
            <w:r w:rsidR="00262D96" w:rsidRPr="00905B4F">
              <w:rPr>
                <w:rFonts w:ascii="Arial" w:hAnsi="Arial" w:cs="Arial"/>
                <w:color w:val="auto"/>
                <w:sz w:val="15"/>
                <w:szCs w:val="15"/>
              </w:rPr>
              <w:t>Risks</w:t>
            </w:r>
            <w:proofErr w:type="spellEnd"/>
            <w:r w:rsidR="00262D96" w:rsidRPr="00905B4F">
              <w:rPr>
                <w:rFonts w:ascii="Arial" w:hAnsi="Arial" w:cs="Arial"/>
                <w:color w:val="auto"/>
                <w:sz w:val="15"/>
                <w:szCs w:val="15"/>
              </w:rPr>
              <w:t xml:space="preserve"> </w:t>
            </w:r>
            <w:r w:rsidRPr="00905B4F">
              <w:rPr>
                <w:rFonts w:ascii="Arial" w:hAnsi="Arial" w:cs="Arial"/>
                <w:color w:val="auto"/>
                <w:sz w:val="15"/>
                <w:szCs w:val="15"/>
              </w:rPr>
              <w:t>e per un importo lordo complessivo non inferiore  ad €</w:t>
            </w:r>
            <w:r w:rsidR="00262D96">
              <w:rPr>
                <w:rFonts w:ascii="Arial" w:hAnsi="Arial" w:cs="Arial"/>
                <w:color w:val="auto"/>
                <w:sz w:val="15"/>
                <w:szCs w:val="15"/>
              </w:rPr>
              <w:t xml:space="preserve"> 6</w:t>
            </w:r>
            <w:r w:rsidRPr="00905B4F">
              <w:rPr>
                <w:rFonts w:ascii="Arial" w:hAnsi="Arial" w:cs="Arial"/>
                <w:color w:val="auto"/>
                <w:sz w:val="15"/>
                <w:szCs w:val="15"/>
              </w:rPr>
              <w:t xml:space="preserve">5.000,00, nel periodo dal </w:t>
            </w:r>
            <w:r w:rsidR="00262D96">
              <w:rPr>
                <w:rFonts w:ascii="Arial" w:hAnsi="Arial" w:cs="Arial"/>
                <w:color w:val="auto"/>
                <w:sz w:val="15"/>
                <w:szCs w:val="15"/>
              </w:rPr>
              <w:t>01/12</w:t>
            </w:r>
            <w:r w:rsidR="00262D96" w:rsidRPr="00905B4F">
              <w:rPr>
                <w:rFonts w:ascii="Arial" w:hAnsi="Arial" w:cs="Arial"/>
                <w:color w:val="auto"/>
                <w:sz w:val="15"/>
                <w:szCs w:val="15"/>
              </w:rPr>
              <w:t xml:space="preserve">/2015 al </w:t>
            </w:r>
            <w:r w:rsidR="00262D96">
              <w:rPr>
                <w:rFonts w:ascii="Arial" w:hAnsi="Arial" w:cs="Arial"/>
                <w:color w:val="auto"/>
                <w:sz w:val="15"/>
                <w:szCs w:val="15"/>
              </w:rPr>
              <w:t>01/12</w:t>
            </w:r>
            <w:r w:rsidR="00262D96" w:rsidRPr="00905B4F">
              <w:rPr>
                <w:rFonts w:ascii="Arial" w:hAnsi="Arial" w:cs="Arial"/>
                <w:color w:val="auto"/>
                <w:sz w:val="15"/>
                <w:szCs w:val="15"/>
              </w:rPr>
              <w:t>/2018</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8166DD" w:rsidRPr="00905B4F" w:rsidTr="008F6E86">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r w:rsidRPr="00905B4F">
                    <w:rPr>
                      <w:rFonts w:ascii="Arial" w:hAnsi="Arial" w:cs="Arial"/>
                      <w:color w:val="auto"/>
                      <w:sz w:val="15"/>
                      <w:szCs w:val="15"/>
                    </w:rPr>
                    <w:t>Descrizione</w:t>
                  </w:r>
                </w:p>
                <w:p w:rsidR="008166DD" w:rsidRPr="00905B4F" w:rsidRDefault="008166DD" w:rsidP="008F6E86">
                  <w:pPr>
                    <w:spacing w:before="0" w:after="0"/>
                    <w:rPr>
                      <w:color w:val="auto"/>
                    </w:rPr>
                  </w:pPr>
                  <w:r w:rsidRPr="00905B4F">
                    <w:rPr>
                      <w:rFonts w:ascii="Arial" w:hAnsi="Arial" w:cs="Arial"/>
                      <w:color w:val="auto"/>
                      <w:sz w:val="15"/>
                      <w:szCs w:val="15"/>
                    </w:rPr>
                    <w:t>(polizza)</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color w:val="auto"/>
                    </w:rPr>
                  </w:pPr>
                  <w:r w:rsidRPr="00905B4F">
                    <w:rPr>
                      <w:rFonts w:ascii="Arial" w:hAnsi="Arial" w:cs="Arial"/>
                      <w:color w:val="auto"/>
                      <w:sz w:val="15"/>
                      <w:szCs w:val="15"/>
                    </w:rPr>
                    <w:t xml:space="preserve">Importo lordo </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color w:val="auto"/>
                    </w:rPr>
                  </w:pPr>
                  <w:r w:rsidRPr="00905B4F">
                    <w:rPr>
                      <w:rFonts w:ascii="Arial" w:hAnsi="Arial" w:cs="Arial"/>
                      <w:color w:val="auto"/>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color w:val="auto"/>
                    </w:rPr>
                  </w:pPr>
                  <w:r w:rsidRPr="00905B4F">
                    <w:rPr>
                      <w:rFonts w:ascii="Arial" w:hAnsi="Arial" w:cs="Arial"/>
                      <w:color w:val="auto"/>
                      <w:sz w:val="15"/>
                      <w:szCs w:val="15"/>
                    </w:rPr>
                    <w:t>destinatari</w:t>
                  </w:r>
                </w:p>
              </w:tc>
            </w:tr>
            <w:tr w:rsidR="008166DD" w:rsidRPr="00905B4F" w:rsidTr="008F6E86">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r>
            <w:tr w:rsidR="008166DD" w:rsidRPr="00905B4F" w:rsidTr="008F6E86">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r>
          </w:tbl>
          <w:p w:rsidR="008166DD" w:rsidRPr="00905B4F" w:rsidRDefault="008166DD" w:rsidP="008F6E86">
            <w:pPr>
              <w:rPr>
                <w:rFonts w:ascii="Arial" w:hAnsi="Arial" w:cs="Arial"/>
                <w:color w:val="auto"/>
                <w:sz w:val="15"/>
                <w:szCs w:val="15"/>
              </w:rPr>
            </w:pPr>
            <w:r w:rsidRPr="00905B4F">
              <w:rPr>
                <w:rFonts w:ascii="Arial" w:hAnsi="Arial" w:cs="Arial"/>
                <w:color w:val="auto"/>
                <w:sz w:val="15"/>
                <w:szCs w:val="15"/>
              </w:rPr>
              <w:t xml:space="preserve">Per il lotto n. 3 </w:t>
            </w:r>
            <w:r w:rsidR="00262D96" w:rsidRPr="00905B4F">
              <w:rPr>
                <w:rFonts w:ascii="Arial" w:hAnsi="Arial" w:cs="Arial"/>
                <w:color w:val="auto"/>
                <w:sz w:val="15"/>
                <w:szCs w:val="15"/>
              </w:rPr>
              <w:t xml:space="preserve">Tutela Legale </w:t>
            </w:r>
            <w:r w:rsidRPr="00905B4F">
              <w:rPr>
                <w:rFonts w:ascii="Arial" w:hAnsi="Arial" w:cs="Arial"/>
                <w:color w:val="auto"/>
                <w:sz w:val="15"/>
                <w:szCs w:val="15"/>
              </w:rPr>
              <w:t xml:space="preserve">e per un importo lordo complessivo non inferiore  ad € </w:t>
            </w:r>
            <w:r w:rsidR="00262D96">
              <w:rPr>
                <w:rFonts w:ascii="Arial" w:hAnsi="Arial" w:cs="Arial"/>
                <w:color w:val="auto"/>
                <w:sz w:val="15"/>
                <w:szCs w:val="15"/>
              </w:rPr>
              <w:t>7.500</w:t>
            </w:r>
            <w:r w:rsidRPr="00905B4F">
              <w:rPr>
                <w:rFonts w:ascii="Arial" w:hAnsi="Arial" w:cs="Arial"/>
                <w:color w:val="auto"/>
                <w:sz w:val="15"/>
                <w:szCs w:val="15"/>
              </w:rPr>
              <w:t xml:space="preserve">,00, nel periodo dal </w:t>
            </w:r>
            <w:r w:rsidR="00262D96">
              <w:rPr>
                <w:rFonts w:ascii="Arial" w:hAnsi="Arial" w:cs="Arial"/>
                <w:color w:val="auto"/>
                <w:sz w:val="15"/>
                <w:szCs w:val="15"/>
              </w:rPr>
              <w:t>01/12</w:t>
            </w:r>
            <w:r w:rsidR="00262D96" w:rsidRPr="00905B4F">
              <w:rPr>
                <w:rFonts w:ascii="Arial" w:hAnsi="Arial" w:cs="Arial"/>
                <w:color w:val="auto"/>
                <w:sz w:val="15"/>
                <w:szCs w:val="15"/>
              </w:rPr>
              <w:t xml:space="preserve">/2015 al </w:t>
            </w:r>
            <w:r w:rsidR="00262D96">
              <w:rPr>
                <w:rFonts w:ascii="Arial" w:hAnsi="Arial" w:cs="Arial"/>
                <w:color w:val="auto"/>
                <w:sz w:val="15"/>
                <w:szCs w:val="15"/>
              </w:rPr>
              <w:t>01/12</w:t>
            </w:r>
            <w:r w:rsidR="00262D96" w:rsidRPr="00905B4F">
              <w:rPr>
                <w:rFonts w:ascii="Arial" w:hAnsi="Arial" w:cs="Arial"/>
                <w:color w:val="auto"/>
                <w:sz w:val="15"/>
                <w:szCs w:val="15"/>
              </w:rPr>
              <w:t>/2018</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8166DD" w:rsidRPr="00905B4F" w:rsidTr="008F6E86">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r w:rsidRPr="00905B4F">
                    <w:rPr>
                      <w:rFonts w:ascii="Arial" w:hAnsi="Arial" w:cs="Arial"/>
                      <w:color w:val="auto"/>
                      <w:sz w:val="15"/>
                      <w:szCs w:val="15"/>
                    </w:rPr>
                    <w:t>Descrizione</w:t>
                  </w:r>
                </w:p>
                <w:p w:rsidR="008166DD" w:rsidRPr="00905B4F" w:rsidRDefault="008166DD" w:rsidP="008F6E86">
                  <w:pPr>
                    <w:spacing w:before="0" w:after="0"/>
                    <w:rPr>
                      <w:color w:val="auto"/>
                    </w:rPr>
                  </w:pPr>
                  <w:r w:rsidRPr="00905B4F">
                    <w:rPr>
                      <w:rFonts w:ascii="Arial" w:hAnsi="Arial" w:cs="Arial"/>
                      <w:color w:val="auto"/>
                      <w:sz w:val="15"/>
                      <w:szCs w:val="15"/>
                    </w:rPr>
                    <w:t>(polizza)</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color w:val="auto"/>
                    </w:rPr>
                  </w:pPr>
                  <w:r w:rsidRPr="00905B4F">
                    <w:rPr>
                      <w:rFonts w:ascii="Arial" w:hAnsi="Arial" w:cs="Arial"/>
                      <w:color w:val="auto"/>
                      <w:sz w:val="15"/>
                      <w:szCs w:val="15"/>
                    </w:rPr>
                    <w:t xml:space="preserve">Importo lordo </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color w:val="auto"/>
                    </w:rPr>
                  </w:pPr>
                  <w:r w:rsidRPr="00905B4F">
                    <w:rPr>
                      <w:rFonts w:ascii="Arial" w:hAnsi="Arial" w:cs="Arial"/>
                      <w:color w:val="auto"/>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color w:val="auto"/>
                    </w:rPr>
                  </w:pPr>
                  <w:r w:rsidRPr="00905B4F">
                    <w:rPr>
                      <w:rFonts w:ascii="Arial" w:hAnsi="Arial" w:cs="Arial"/>
                      <w:color w:val="auto"/>
                      <w:sz w:val="15"/>
                      <w:szCs w:val="15"/>
                    </w:rPr>
                    <w:t>destinatari</w:t>
                  </w:r>
                </w:p>
              </w:tc>
            </w:tr>
            <w:tr w:rsidR="008166DD" w:rsidRPr="00905B4F" w:rsidTr="008F6E86">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r>
            <w:tr w:rsidR="008166DD" w:rsidRPr="00905B4F" w:rsidTr="008F6E86">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r>
          </w:tbl>
          <w:p w:rsidR="008F6E86" w:rsidRPr="00905B4F" w:rsidRDefault="008166DD" w:rsidP="008F6E86">
            <w:pPr>
              <w:rPr>
                <w:rFonts w:ascii="Arial" w:hAnsi="Arial" w:cs="Arial"/>
                <w:color w:val="auto"/>
                <w:sz w:val="15"/>
                <w:szCs w:val="15"/>
              </w:rPr>
            </w:pPr>
            <w:r w:rsidRPr="00905B4F">
              <w:rPr>
                <w:rFonts w:ascii="Arial" w:hAnsi="Arial" w:cs="Arial"/>
                <w:color w:val="auto"/>
                <w:sz w:val="15"/>
                <w:szCs w:val="15"/>
              </w:rPr>
              <w:t xml:space="preserve">Per il lotto n. 4 </w:t>
            </w:r>
            <w:r w:rsidR="008F6E86" w:rsidRPr="00905B4F">
              <w:rPr>
                <w:rFonts w:ascii="Arial" w:hAnsi="Arial" w:cs="Arial"/>
                <w:color w:val="auto"/>
                <w:sz w:val="15"/>
                <w:szCs w:val="15"/>
              </w:rPr>
              <w:t xml:space="preserve">RC Patrimoniale </w:t>
            </w:r>
            <w:r w:rsidRPr="00905B4F">
              <w:rPr>
                <w:rFonts w:ascii="Arial" w:hAnsi="Arial" w:cs="Arial"/>
                <w:color w:val="auto"/>
                <w:sz w:val="15"/>
                <w:szCs w:val="15"/>
              </w:rPr>
              <w:t xml:space="preserve">e per un importo lordo complessivo non inferiore  ad € </w:t>
            </w:r>
            <w:r w:rsidR="00262D96">
              <w:rPr>
                <w:rFonts w:ascii="Arial" w:hAnsi="Arial" w:cs="Arial"/>
                <w:color w:val="auto"/>
                <w:sz w:val="15"/>
                <w:szCs w:val="15"/>
              </w:rPr>
              <w:t>7.500</w:t>
            </w:r>
            <w:r w:rsidRPr="00905B4F">
              <w:rPr>
                <w:rFonts w:ascii="Arial" w:hAnsi="Arial" w:cs="Arial"/>
                <w:color w:val="auto"/>
                <w:sz w:val="15"/>
                <w:szCs w:val="15"/>
              </w:rPr>
              <w:t xml:space="preserve">,00, </w:t>
            </w:r>
            <w:r w:rsidR="008F6E86" w:rsidRPr="00905B4F">
              <w:rPr>
                <w:rFonts w:ascii="Arial" w:hAnsi="Arial" w:cs="Arial"/>
                <w:color w:val="auto"/>
                <w:sz w:val="15"/>
                <w:szCs w:val="15"/>
              </w:rPr>
              <w:t xml:space="preserve">nel periodo dal </w:t>
            </w:r>
            <w:r w:rsidR="00262D96">
              <w:rPr>
                <w:rFonts w:ascii="Arial" w:hAnsi="Arial" w:cs="Arial"/>
                <w:color w:val="auto"/>
                <w:sz w:val="15"/>
                <w:szCs w:val="15"/>
              </w:rPr>
              <w:t>01/12</w:t>
            </w:r>
            <w:r w:rsidR="00262D96" w:rsidRPr="00905B4F">
              <w:rPr>
                <w:rFonts w:ascii="Arial" w:hAnsi="Arial" w:cs="Arial"/>
                <w:color w:val="auto"/>
                <w:sz w:val="15"/>
                <w:szCs w:val="15"/>
              </w:rPr>
              <w:t xml:space="preserve">/2015 al </w:t>
            </w:r>
            <w:r w:rsidR="00262D96">
              <w:rPr>
                <w:rFonts w:ascii="Arial" w:hAnsi="Arial" w:cs="Arial"/>
                <w:color w:val="auto"/>
                <w:sz w:val="15"/>
                <w:szCs w:val="15"/>
              </w:rPr>
              <w:t>01/12</w:t>
            </w:r>
            <w:r w:rsidR="00262D96" w:rsidRPr="00905B4F">
              <w:rPr>
                <w:rFonts w:ascii="Arial" w:hAnsi="Arial" w:cs="Arial"/>
                <w:color w:val="auto"/>
                <w:sz w:val="15"/>
                <w:szCs w:val="15"/>
              </w:rPr>
              <w:t>/2018</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8166DD" w:rsidRPr="00905B4F" w:rsidTr="008F6E86">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r w:rsidRPr="00905B4F">
                    <w:rPr>
                      <w:rFonts w:ascii="Arial" w:hAnsi="Arial" w:cs="Arial"/>
                      <w:color w:val="auto"/>
                      <w:sz w:val="15"/>
                      <w:szCs w:val="15"/>
                    </w:rPr>
                    <w:t>Descrizione</w:t>
                  </w:r>
                </w:p>
                <w:p w:rsidR="008166DD" w:rsidRPr="00905B4F" w:rsidRDefault="008166DD" w:rsidP="008F6E86">
                  <w:pPr>
                    <w:spacing w:before="0" w:after="0"/>
                    <w:rPr>
                      <w:color w:val="auto"/>
                    </w:rPr>
                  </w:pPr>
                  <w:r w:rsidRPr="00905B4F">
                    <w:rPr>
                      <w:rFonts w:ascii="Arial" w:hAnsi="Arial" w:cs="Arial"/>
                      <w:color w:val="auto"/>
                      <w:sz w:val="15"/>
                      <w:szCs w:val="15"/>
                    </w:rPr>
                    <w:t>(polizza)</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color w:val="auto"/>
                    </w:rPr>
                  </w:pPr>
                  <w:r w:rsidRPr="00905B4F">
                    <w:rPr>
                      <w:rFonts w:ascii="Arial" w:hAnsi="Arial" w:cs="Arial"/>
                      <w:color w:val="auto"/>
                      <w:sz w:val="15"/>
                      <w:szCs w:val="15"/>
                    </w:rPr>
                    <w:t xml:space="preserve">Importo lordo </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color w:val="auto"/>
                    </w:rPr>
                  </w:pPr>
                  <w:r w:rsidRPr="00905B4F">
                    <w:rPr>
                      <w:rFonts w:ascii="Arial" w:hAnsi="Arial" w:cs="Arial"/>
                      <w:color w:val="auto"/>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color w:val="auto"/>
                    </w:rPr>
                  </w:pPr>
                  <w:r w:rsidRPr="00905B4F">
                    <w:rPr>
                      <w:rFonts w:ascii="Arial" w:hAnsi="Arial" w:cs="Arial"/>
                      <w:color w:val="auto"/>
                      <w:sz w:val="15"/>
                      <w:szCs w:val="15"/>
                    </w:rPr>
                    <w:t>destinatari</w:t>
                  </w:r>
                </w:p>
              </w:tc>
            </w:tr>
            <w:tr w:rsidR="008166DD" w:rsidRPr="00905B4F" w:rsidTr="008F6E86">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r>
            <w:tr w:rsidR="008166DD" w:rsidRPr="00905B4F" w:rsidTr="008F6E86">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r>
          </w:tbl>
          <w:p w:rsidR="00262D96" w:rsidRDefault="00262D96" w:rsidP="008F6E86">
            <w:pPr>
              <w:rPr>
                <w:rFonts w:ascii="Arial" w:hAnsi="Arial" w:cs="Arial"/>
                <w:color w:val="auto"/>
                <w:sz w:val="15"/>
                <w:szCs w:val="15"/>
              </w:rPr>
            </w:pPr>
          </w:p>
          <w:p w:rsidR="00262D96" w:rsidRDefault="00262D96" w:rsidP="008F6E86">
            <w:pPr>
              <w:rPr>
                <w:rFonts w:ascii="Arial" w:hAnsi="Arial" w:cs="Arial"/>
                <w:color w:val="auto"/>
                <w:sz w:val="15"/>
                <w:szCs w:val="15"/>
              </w:rPr>
            </w:pPr>
          </w:p>
          <w:p w:rsidR="008166DD" w:rsidRPr="00905B4F" w:rsidRDefault="008166DD" w:rsidP="008F6E86">
            <w:pPr>
              <w:rPr>
                <w:rFonts w:ascii="Arial" w:hAnsi="Arial" w:cs="Arial"/>
                <w:color w:val="auto"/>
                <w:sz w:val="15"/>
                <w:szCs w:val="15"/>
              </w:rPr>
            </w:pPr>
            <w:r w:rsidRPr="00905B4F">
              <w:rPr>
                <w:rFonts w:ascii="Arial" w:hAnsi="Arial" w:cs="Arial"/>
                <w:color w:val="auto"/>
                <w:sz w:val="15"/>
                <w:szCs w:val="15"/>
              </w:rPr>
              <w:t xml:space="preserve">Per il lotto n. </w:t>
            </w:r>
            <w:r w:rsidR="00905B4F" w:rsidRPr="00905B4F">
              <w:rPr>
                <w:rFonts w:ascii="Arial" w:hAnsi="Arial" w:cs="Arial"/>
                <w:color w:val="auto"/>
                <w:sz w:val="15"/>
                <w:szCs w:val="15"/>
              </w:rPr>
              <w:t xml:space="preserve">5 </w:t>
            </w:r>
            <w:r w:rsidR="00262D96" w:rsidRPr="00905B4F">
              <w:rPr>
                <w:rFonts w:ascii="Arial" w:hAnsi="Arial" w:cs="Arial"/>
                <w:color w:val="auto"/>
                <w:sz w:val="15"/>
                <w:szCs w:val="15"/>
              </w:rPr>
              <w:t xml:space="preserve">Infortuni </w:t>
            </w:r>
            <w:r w:rsidRPr="00905B4F">
              <w:rPr>
                <w:rFonts w:ascii="Arial" w:hAnsi="Arial" w:cs="Arial"/>
                <w:color w:val="auto"/>
                <w:sz w:val="15"/>
                <w:szCs w:val="15"/>
              </w:rPr>
              <w:t>e per un importo lordo c</w:t>
            </w:r>
            <w:r w:rsidR="00B13926" w:rsidRPr="00905B4F">
              <w:rPr>
                <w:rFonts w:ascii="Arial" w:hAnsi="Arial" w:cs="Arial"/>
                <w:color w:val="auto"/>
                <w:sz w:val="15"/>
                <w:szCs w:val="15"/>
              </w:rPr>
              <w:t xml:space="preserve">omplessivo non inferiore  ad € </w:t>
            </w:r>
            <w:r w:rsidR="00262D96">
              <w:rPr>
                <w:rFonts w:ascii="Arial" w:hAnsi="Arial" w:cs="Arial"/>
                <w:color w:val="auto"/>
                <w:sz w:val="15"/>
                <w:szCs w:val="15"/>
              </w:rPr>
              <w:t>6</w:t>
            </w:r>
            <w:r w:rsidRPr="00905B4F">
              <w:rPr>
                <w:rFonts w:ascii="Arial" w:hAnsi="Arial" w:cs="Arial"/>
                <w:color w:val="auto"/>
                <w:sz w:val="15"/>
                <w:szCs w:val="15"/>
              </w:rPr>
              <w:t xml:space="preserve">.000,00, </w:t>
            </w:r>
            <w:r w:rsidR="008F6E86" w:rsidRPr="00905B4F">
              <w:rPr>
                <w:rFonts w:ascii="Arial" w:hAnsi="Arial" w:cs="Arial"/>
                <w:color w:val="auto"/>
                <w:sz w:val="15"/>
                <w:szCs w:val="15"/>
              </w:rPr>
              <w:t xml:space="preserve">nel periodo dal </w:t>
            </w:r>
            <w:r w:rsidR="00262D96">
              <w:rPr>
                <w:rFonts w:ascii="Arial" w:hAnsi="Arial" w:cs="Arial"/>
                <w:color w:val="auto"/>
                <w:sz w:val="15"/>
                <w:szCs w:val="15"/>
              </w:rPr>
              <w:t>01/12</w:t>
            </w:r>
            <w:r w:rsidR="00262D96" w:rsidRPr="00905B4F">
              <w:rPr>
                <w:rFonts w:ascii="Arial" w:hAnsi="Arial" w:cs="Arial"/>
                <w:color w:val="auto"/>
                <w:sz w:val="15"/>
                <w:szCs w:val="15"/>
              </w:rPr>
              <w:t xml:space="preserve">/2015 al </w:t>
            </w:r>
            <w:r w:rsidR="00262D96">
              <w:rPr>
                <w:rFonts w:ascii="Arial" w:hAnsi="Arial" w:cs="Arial"/>
                <w:color w:val="auto"/>
                <w:sz w:val="15"/>
                <w:szCs w:val="15"/>
              </w:rPr>
              <w:t>01/12</w:t>
            </w:r>
            <w:r w:rsidR="00262D96" w:rsidRPr="00905B4F">
              <w:rPr>
                <w:rFonts w:ascii="Arial" w:hAnsi="Arial" w:cs="Arial"/>
                <w:color w:val="auto"/>
                <w:sz w:val="15"/>
                <w:szCs w:val="15"/>
              </w:rPr>
              <w:t>/2018</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8166DD" w:rsidRPr="00905B4F" w:rsidTr="008F6E86">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r w:rsidRPr="00905B4F">
                    <w:rPr>
                      <w:rFonts w:ascii="Arial" w:hAnsi="Arial" w:cs="Arial"/>
                      <w:color w:val="auto"/>
                      <w:sz w:val="15"/>
                      <w:szCs w:val="15"/>
                    </w:rPr>
                    <w:t>Descrizione</w:t>
                  </w:r>
                </w:p>
                <w:p w:rsidR="008166DD" w:rsidRPr="00905B4F" w:rsidRDefault="008166DD" w:rsidP="008F6E86">
                  <w:pPr>
                    <w:spacing w:before="0" w:after="0"/>
                    <w:rPr>
                      <w:color w:val="auto"/>
                    </w:rPr>
                  </w:pPr>
                  <w:r w:rsidRPr="00905B4F">
                    <w:rPr>
                      <w:rFonts w:ascii="Arial" w:hAnsi="Arial" w:cs="Arial"/>
                      <w:color w:val="auto"/>
                      <w:sz w:val="15"/>
                      <w:szCs w:val="15"/>
                    </w:rPr>
                    <w:t>(polizza)</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color w:val="auto"/>
                    </w:rPr>
                  </w:pPr>
                  <w:r w:rsidRPr="00905B4F">
                    <w:rPr>
                      <w:rFonts w:ascii="Arial" w:hAnsi="Arial" w:cs="Arial"/>
                      <w:color w:val="auto"/>
                      <w:sz w:val="15"/>
                      <w:szCs w:val="15"/>
                    </w:rPr>
                    <w:t xml:space="preserve">Importo lordo </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color w:val="auto"/>
                    </w:rPr>
                  </w:pPr>
                  <w:r w:rsidRPr="00905B4F">
                    <w:rPr>
                      <w:rFonts w:ascii="Arial" w:hAnsi="Arial" w:cs="Arial"/>
                      <w:color w:val="auto"/>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color w:val="auto"/>
                    </w:rPr>
                  </w:pPr>
                  <w:r w:rsidRPr="00905B4F">
                    <w:rPr>
                      <w:rFonts w:ascii="Arial" w:hAnsi="Arial" w:cs="Arial"/>
                      <w:color w:val="auto"/>
                      <w:sz w:val="15"/>
                      <w:szCs w:val="15"/>
                    </w:rPr>
                    <w:t>destinatari</w:t>
                  </w:r>
                </w:p>
              </w:tc>
            </w:tr>
            <w:tr w:rsidR="008166DD" w:rsidRPr="00905B4F" w:rsidTr="008F6E86">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r>
            <w:tr w:rsidR="008166DD" w:rsidRPr="00905B4F" w:rsidTr="008F6E86">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r>
          </w:tbl>
          <w:p w:rsidR="008166DD" w:rsidRPr="00905B4F" w:rsidRDefault="008166DD" w:rsidP="008F6E86">
            <w:pPr>
              <w:rPr>
                <w:rFonts w:ascii="Arial" w:hAnsi="Arial" w:cs="Arial"/>
                <w:color w:val="auto"/>
                <w:sz w:val="15"/>
                <w:szCs w:val="15"/>
              </w:rPr>
            </w:pPr>
            <w:r w:rsidRPr="00905B4F">
              <w:rPr>
                <w:rFonts w:ascii="Arial" w:hAnsi="Arial" w:cs="Arial"/>
                <w:color w:val="auto"/>
                <w:sz w:val="15"/>
                <w:szCs w:val="15"/>
              </w:rPr>
              <w:t xml:space="preserve">Per il lotto n. 6 </w:t>
            </w:r>
            <w:r w:rsidR="00B13926" w:rsidRPr="00905B4F">
              <w:rPr>
                <w:rFonts w:ascii="Arial" w:hAnsi="Arial" w:cs="Arial"/>
                <w:color w:val="auto"/>
                <w:sz w:val="15"/>
                <w:szCs w:val="15"/>
              </w:rPr>
              <w:t xml:space="preserve">RCA Libro Matricola </w:t>
            </w:r>
            <w:r w:rsidRPr="00905B4F">
              <w:rPr>
                <w:rFonts w:ascii="Arial" w:hAnsi="Arial" w:cs="Arial"/>
                <w:color w:val="auto"/>
                <w:sz w:val="15"/>
                <w:szCs w:val="15"/>
              </w:rPr>
              <w:t xml:space="preserve">e per un importo lordo complessivo non inferiore ad € </w:t>
            </w:r>
            <w:r w:rsidR="00262D96">
              <w:rPr>
                <w:rFonts w:ascii="Arial" w:hAnsi="Arial" w:cs="Arial"/>
                <w:color w:val="auto"/>
                <w:sz w:val="15"/>
                <w:szCs w:val="15"/>
              </w:rPr>
              <w:t>8</w:t>
            </w:r>
            <w:r w:rsidRPr="00905B4F">
              <w:rPr>
                <w:rFonts w:ascii="Arial" w:hAnsi="Arial" w:cs="Arial"/>
                <w:color w:val="auto"/>
                <w:sz w:val="15"/>
                <w:szCs w:val="15"/>
              </w:rPr>
              <w:t xml:space="preserve">.000,00, </w:t>
            </w:r>
            <w:r w:rsidR="00B13926" w:rsidRPr="00905B4F">
              <w:rPr>
                <w:rFonts w:ascii="Arial" w:hAnsi="Arial" w:cs="Arial"/>
                <w:color w:val="auto"/>
                <w:sz w:val="15"/>
                <w:szCs w:val="15"/>
              </w:rPr>
              <w:t xml:space="preserve">nel periodo dal </w:t>
            </w:r>
            <w:r w:rsidR="00262D96">
              <w:rPr>
                <w:rFonts w:ascii="Arial" w:hAnsi="Arial" w:cs="Arial"/>
                <w:color w:val="auto"/>
                <w:sz w:val="15"/>
                <w:szCs w:val="15"/>
              </w:rPr>
              <w:t>01/12</w:t>
            </w:r>
            <w:r w:rsidR="00262D96" w:rsidRPr="00905B4F">
              <w:rPr>
                <w:rFonts w:ascii="Arial" w:hAnsi="Arial" w:cs="Arial"/>
                <w:color w:val="auto"/>
                <w:sz w:val="15"/>
                <w:szCs w:val="15"/>
              </w:rPr>
              <w:t xml:space="preserve">/2015 al </w:t>
            </w:r>
            <w:r w:rsidR="00262D96">
              <w:rPr>
                <w:rFonts w:ascii="Arial" w:hAnsi="Arial" w:cs="Arial"/>
                <w:color w:val="auto"/>
                <w:sz w:val="15"/>
                <w:szCs w:val="15"/>
              </w:rPr>
              <w:t>01/12</w:t>
            </w:r>
            <w:r w:rsidR="00262D96" w:rsidRPr="00905B4F">
              <w:rPr>
                <w:rFonts w:ascii="Arial" w:hAnsi="Arial" w:cs="Arial"/>
                <w:color w:val="auto"/>
                <w:sz w:val="15"/>
                <w:szCs w:val="15"/>
              </w:rPr>
              <w:t>/2018</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8166DD" w:rsidRPr="00905B4F" w:rsidTr="008F6E86">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r w:rsidRPr="00905B4F">
                    <w:rPr>
                      <w:rFonts w:ascii="Arial" w:hAnsi="Arial" w:cs="Arial"/>
                      <w:color w:val="auto"/>
                      <w:sz w:val="15"/>
                      <w:szCs w:val="15"/>
                    </w:rPr>
                    <w:t>Descrizione</w:t>
                  </w:r>
                </w:p>
                <w:p w:rsidR="008166DD" w:rsidRPr="00905B4F" w:rsidRDefault="008166DD" w:rsidP="008F6E86">
                  <w:pPr>
                    <w:spacing w:before="0" w:after="0"/>
                    <w:rPr>
                      <w:color w:val="auto"/>
                    </w:rPr>
                  </w:pPr>
                  <w:r w:rsidRPr="00905B4F">
                    <w:rPr>
                      <w:rFonts w:ascii="Arial" w:hAnsi="Arial" w:cs="Arial"/>
                      <w:color w:val="auto"/>
                      <w:sz w:val="15"/>
                      <w:szCs w:val="15"/>
                    </w:rPr>
                    <w:t>(polizza)</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color w:val="auto"/>
                    </w:rPr>
                  </w:pPr>
                  <w:r w:rsidRPr="00905B4F">
                    <w:rPr>
                      <w:rFonts w:ascii="Arial" w:hAnsi="Arial" w:cs="Arial"/>
                      <w:color w:val="auto"/>
                      <w:sz w:val="15"/>
                      <w:szCs w:val="15"/>
                    </w:rPr>
                    <w:t xml:space="preserve">Importo lordo </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color w:val="auto"/>
                    </w:rPr>
                  </w:pPr>
                  <w:r w:rsidRPr="00905B4F">
                    <w:rPr>
                      <w:rFonts w:ascii="Arial" w:hAnsi="Arial" w:cs="Arial"/>
                      <w:color w:val="auto"/>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color w:val="auto"/>
                    </w:rPr>
                  </w:pPr>
                  <w:r w:rsidRPr="00905B4F">
                    <w:rPr>
                      <w:rFonts w:ascii="Arial" w:hAnsi="Arial" w:cs="Arial"/>
                      <w:color w:val="auto"/>
                      <w:sz w:val="15"/>
                      <w:szCs w:val="15"/>
                    </w:rPr>
                    <w:t>destinatari</w:t>
                  </w:r>
                </w:p>
              </w:tc>
            </w:tr>
            <w:tr w:rsidR="008166DD" w:rsidRPr="00905B4F" w:rsidTr="008F6E86">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r>
            <w:tr w:rsidR="008166DD" w:rsidRPr="00905B4F" w:rsidTr="008F6E86">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r>
          </w:tbl>
          <w:p w:rsidR="008166DD" w:rsidRPr="00905B4F" w:rsidRDefault="008166DD" w:rsidP="008F6E86">
            <w:pPr>
              <w:rPr>
                <w:rFonts w:ascii="Arial" w:hAnsi="Arial" w:cs="Arial"/>
                <w:color w:val="auto"/>
                <w:sz w:val="15"/>
                <w:szCs w:val="15"/>
              </w:rPr>
            </w:pPr>
            <w:r w:rsidRPr="00905B4F">
              <w:rPr>
                <w:rFonts w:ascii="Arial" w:hAnsi="Arial" w:cs="Arial"/>
                <w:color w:val="auto"/>
                <w:sz w:val="15"/>
                <w:szCs w:val="15"/>
              </w:rPr>
              <w:t xml:space="preserve">Per il lotto n. 7 e </w:t>
            </w:r>
            <w:r w:rsidR="00B13926" w:rsidRPr="00905B4F">
              <w:rPr>
                <w:rFonts w:ascii="Arial" w:hAnsi="Arial" w:cs="Arial"/>
                <w:color w:val="auto"/>
                <w:sz w:val="15"/>
                <w:szCs w:val="15"/>
              </w:rPr>
              <w:t xml:space="preserve">Auto Rischi Diversi </w:t>
            </w:r>
            <w:r w:rsidRPr="00905B4F">
              <w:rPr>
                <w:rFonts w:ascii="Arial" w:hAnsi="Arial" w:cs="Arial"/>
                <w:color w:val="auto"/>
                <w:sz w:val="15"/>
                <w:szCs w:val="15"/>
              </w:rPr>
              <w:t xml:space="preserve">per un importo lordo complessivo non inferiore ad € </w:t>
            </w:r>
            <w:r w:rsidR="00B13926" w:rsidRPr="00905B4F">
              <w:rPr>
                <w:rFonts w:ascii="Arial" w:hAnsi="Arial" w:cs="Arial"/>
                <w:color w:val="auto"/>
                <w:sz w:val="15"/>
                <w:szCs w:val="15"/>
              </w:rPr>
              <w:t>1</w:t>
            </w:r>
            <w:r w:rsidRPr="00905B4F">
              <w:rPr>
                <w:rFonts w:ascii="Arial" w:hAnsi="Arial" w:cs="Arial"/>
                <w:color w:val="auto"/>
                <w:sz w:val="15"/>
                <w:szCs w:val="15"/>
              </w:rPr>
              <w:t xml:space="preserve">.000,00, </w:t>
            </w:r>
            <w:r w:rsidR="00B13926" w:rsidRPr="00905B4F">
              <w:rPr>
                <w:rFonts w:ascii="Arial" w:hAnsi="Arial" w:cs="Arial"/>
                <w:color w:val="auto"/>
                <w:sz w:val="15"/>
                <w:szCs w:val="15"/>
              </w:rPr>
              <w:t xml:space="preserve">nel periodo dal </w:t>
            </w:r>
            <w:r w:rsidR="00262D96">
              <w:rPr>
                <w:rFonts w:ascii="Arial" w:hAnsi="Arial" w:cs="Arial"/>
                <w:color w:val="auto"/>
                <w:sz w:val="15"/>
                <w:szCs w:val="15"/>
              </w:rPr>
              <w:t>01/12</w:t>
            </w:r>
            <w:r w:rsidR="00262D96" w:rsidRPr="00905B4F">
              <w:rPr>
                <w:rFonts w:ascii="Arial" w:hAnsi="Arial" w:cs="Arial"/>
                <w:color w:val="auto"/>
                <w:sz w:val="15"/>
                <w:szCs w:val="15"/>
              </w:rPr>
              <w:t xml:space="preserve">/2015 al </w:t>
            </w:r>
            <w:r w:rsidR="00262D96">
              <w:rPr>
                <w:rFonts w:ascii="Arial" w:hAnsi="Arial" w:cs="Arial"/>
                <w:color w:val="auto"/>
                <w:sz w:val="15"/>
                <w:szCs w:val="15"/>
              </w:rPr>
              <w:t>01/12</w:t>
            </w:r>
            <w:r w:rsidR="00262D96" w:rsidRPr="00905B4F">
              <w:rPr>
                <w:rFonts w:ascii="Arial" w:hAnsi="Arial" w:cs="Arial"/>
                <w:color w:val="auto"/>
                <w:sz w:val="15"/>
                <w:szCs w:val="15"/>
              </w:rPr>
              <w:t>/2018</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8166DD" w:rsidRPr="00905B4F" w:rsidTr="008F6E86">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r w:rsidRPr="00905B4F">
                    <w:rPr>
                      <w:rFonts w:ascii="Arial" w:hAnsi="Arial" w:cs="Arial"/>
                      <w:color w:val="auto"/>
                      <w:sz w:val="15"/>
                      <w:szCs w:val="15"/>
                    </w:rPr>
                    <w:t>Descrizione</w:t>
                  </w:r>
                </w:p>
                <w:p w:rsidR="008166DD" w:rsidRPr="00905B4F" w:rsidRDefault="008166DD" w:rsidP="008F6E86">
                  <w:pPr>
                    <w:spacing w:before="0" w:after="0"/>
                    <w:rPr>
                      <w:color w:val="auto"/>
                    </w:rPr>
                  </w:pPr>
                  <w:r w:rsidRPr="00905B4F">
                    <w:rPr>
                      <w:rFonts w:ascii="Arial" w:hAnsi="Arial" w:cs="Arial"/>
                      <w:color w:val="auto"/>
                      <w:sz w:val="15"/>
                      <w:szCs w:val="15"/>
                    </w:rPr>
                    <w:t>(polizza)</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color w:val="auto"/>
                    </w:rPr>
                  </w:pPr>
                  <w:r w:rsidRPr="00905B4F">
                    <w:rPr>
                      <w:rFonts w:ascii="Arial" w:hAnsi="Arial" w:cs="Arial"/>
                      <w:color w:val="auto"/>
                      <w:sz w:val="15"/>
                      <w:szCs w:val="15"/>
                    </w:rPr>
                    <w:t xml:space="preserve">Importo lordo </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color w:val="auto"/>
                    </w:rPr>
                  </w:pPr>
                  <w:r w:rsidRPr="00905B4F">
                    <w:rPr>
                      <w:rFonts w:ascii="Arial" w:hAnsi="Arial" w:cs="Arial"/>
                      <w:color w:val="auto"/>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color w:val="auto"/>
                    </w:rPr>
                  </w:pPr>
                  <w:r w:rsidRPr="00905B4F">
                    <w:rPr>
                      <w:rFonts w:ascii="Arial" w:hAnsi="Arial" w:cs="Arial"/>
                      <w:color w:val="auto"/>
                      <w:sz w:val="15"/>
                      <w:szCs w:val="15"/>
                    </w:rPr>
                    <w:t>destinatari</w:t>
                  </w:r>
                </w:p>
              </w:tc>
            </w:tr>
            <w:tr w:rsidR="008166DD" w:rsidRPr="00905B4F" w:rsidTr="008F6E86">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r>
            <w:tr w:rsidR="008166DD" w:rsidRPr="00905B4F" w:rsidTr="008F6E86">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8166DD" w:rsidRPr="00905B4F" w:rsidRDefault="008166DD" w:rsidP="008F6E86">
                  <w:pPr>
                    <w:spacing w:before="0" w:after="0"/>
                    <w:rPr>
                      <w:rFonts w:ascii="Arial" w:hAnsi="Arial" w:cs="Arial"/>
                      <w:color w:val="auto"/>
                      <w:sz w:val="15"/>
                      <w:szCs w:val="15"/>
                    </w:rPr>
                  </w:pPr>
                </w:p>
              </w:tc>
            </w:tr>
          </w:tbl>
          <w:p w:rsidR="008166DD" w:rsidRPr="00905B4F" w:rsidRDefault="008166DD" w:rsidP="008F6E86">
            <w:pPr>
              <w:rPr>
                <w:rFonts w:ascii="Arial" w:hAnsi="Arial" w:cs="Arial"/>
                <w:color w:val="FF0000"/>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558B8" w:rsidRDefault="00A23B3E">
            <w:pPr>
              <w:ind w:left="426" w:hanging="426"/>
              <w:rPr>
                <w:rFonts w:ascii="Arial" w:hAnsi="Arial" w:cs="Arial"/>
                <w:strike/>
                <w:sz w:val="15"/>
                <w:szCs w:val="15"/>
              </w:rPr>
            </w:pPr>
            <w:r w:rsidRPr="003558B8">
              <w:rPr>
                <w:rFonts w:ascii="Arial" w:hAnsi="Arial" w:cs="Arial"/>
                <w:strike/>
                <w:sz w:val="15"/>
                <w:szCs w:val="15"/>
              </w:rPr>
              <w:lastRenderedPageBreak/>
              <w:t xml:space="preserve">2)    Può disporre dei seguenti </w:t>
            </w:r>
            <w:r w:rsidRPr="003558B8">
              <w:rPr>
                <w:rFonts w:ascii="Arial" w:hAnsi="Arial" w:cs="Arial"/>
                <w:b/>
                <w:strike/>
                <w:sz w:val="15"/>
                <w:szCs w:val="15"/>
              </w:rPr>
              <w:t xml:space="preserve">tecnici o organismi tecnici </w:t>
            </w:r>
            <w:r w:rsidRPr="003558B8">
              <w:rPr>
                <w:rFonts w:ascii="Arial" w:hAnsi="Arial" w:cs="Arial"/>
                <w:strike/>
                <w:sz w:val="15"/>
                <w:szCs w:val="15"/>
              </w:rPr>
              <w:t>(</w:t>
            </w:r>
            <w:r w:rsidRPr="003558B8">
              <w:rPr>
                <w:rStyle w:val="Rimandonotaapidipagina"/>
                <w:rFonts w:ascii="Arial" w:hAnsi="Arial" w:cs="Arial"/>
                <w:strike/>
                <w:sz w:val="15"/>
                <w:szCs w:val="15"/>
              </w:rPr>
              <w:footnoteReference w:id="35"/>
            </w:r>
            <w:r w:rsidRPr="003558B8">
              <w:rPr>
                <w:rFonts w:ascii="Arial" w:hAnsi="Arial" w:cs="Arial"/>
                <w:strike/>
                <w:sz w:val="15"/>
                <w:szCs w:val="15"/>
              </w:rPr>
              <w:t>), citando in particolare quelli responsabili del controllo della qualità:</w:t>
            </w:r>
          </w:p>
          <w:p w:rsidR="00A23B3E" w:rsidRPr="003558B8" w:rsidRDefault="00A23B3E">
            <w:pPr>
              <w:ind w:left="426"/>
              <w:rPr>
                <w:strike/>
              </w:rPr>
            </w:pPr>
            <w:r w:rsidRPr="003558B8">
              <w:rPr>
                <w:rFonts w:ascii="Arial" w:hAnsi="Arial" w:cs="Arial"/>
                <w:strike/>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2F2064" w:rsidRDefault="00A23B3E">
            <w:pPr>
              <w:rPr>
                <w:strike/>
              </w:rPr>
            </w:pPr>
            <w:r w:rsidRPr="002F2064">
              <w:rPr>
                <w:rFonts w:ascii="Arial" w:hAnsi="Arial" w:cs="Arial"/>
                <w:strike/>
                <w:sz w:val="15"/>
                <w:szCs w:val="15"/>
              </w:rPr>
              <w:t>[……..……]</w:t>
            </w:r>
            <w:r w:rsidRPr="002F2064">
              <w:rPr>
                <w:rFonts w:ascii="Arial" w:hAnsi="Arial" w:cs="Arial"/>
                <w:strike/>
                <w:sz w:val="15"/>
                <w:szCs w:val="15"/>
              </w:rPr>
              <w:br/>
            </w:r>
            <w:r w:rsidRPr="002F2064">
              <w:rPr>
                <w:rFonts w:ascii="Arial" w:hAnsi="Arial" w:cs="Arial"/>
                <w:strike/>
                <w:sz w:val="15"/>
                <w:szCs w:val="15"/>
              </w:rPr>
              <w:br/>
            </w:r>
            <w:r w:rsidRPr="002F2064">
              <w:rPr>
                <w:rFonts w:ascii="Arial" w:hAnsi="Arial" w:cs="Arial"/>
                <w:strike/>
                <w:sz w:val="15"/>
                <w:szCs w:val="15"/>
              </w:rPr>
              <w:br/>
            </w:r>
            <w:r w:rsidRPr="002F2064">
              <w:rPr>
                <w:rFonts w:ascii="Arial" w:hAnsi="Arial" w:cs="Arial"/>
                <w:strike/>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558B8" w:rsidRDefault="00A23B3E">
            <w:pPr>
              <w:ind w:left="426" w:hanging="426"/>
              <w:rPr>
                <w:strike/>
              </w:rPr>
            </w:pPr>
            <w:r w:rsidRPr="003558B8">
              <w:rPr>
                <w:rFonts w:ascii="Arial" w:hAnsi="Arial" w:cs="Arial"/>
                <w:strike/>
                <w:sz w:val="15"/>
                <w:szCs w:val="15"/>
              </w:rPr>
              <w:t xml:space="preserve">3)   Utilizza le seguenti </w:t>
            </w:r>
            <w:r w:rsidRPr="003558B8">
              <w:rPr>
                <w:rFonts w:ascii="Arial" w:hAnsi="Arial" w:cs="Arial"/>
                <w:b/>
                <w:strike/>
                <w:sz w:val="15"/>
                <w:szCs w:val="15"/>
              </w:rPr>
              <w:t xml:space="preserve">attrezzature tecniche e adotta le seguenti misure per garantire la qualità </w:t>
            </w:r>
            <w:r w:rsidRPr="003558B8">
              <w:rPr>
                <w:rFonts w:ascii="Arial" w:hAnsi="Arial" w:cs="Arial"/>
                <w:strike/>
                <w:sz w:val="15"/>
                <w:szCs w:val="15"/>
              </w:rPr>
              <w:t xml:space="preserve">e dispone degli </w:t>
            </w:r>
            <w:r w:rsidRPr="003558B8">
              <w:rPr>
                <w:rFonts w:ascii="Arial" w:hAnsi="Arial" w:cs="Arial"/>
                <w:b/>
                <w:strike/>
                <w:sz w:val="15"/>
                <w:szCs w:val="15"/>
              </w:rPr>
              <w:t>strumenti di studio e ricerca</w:t>
            </w:r>
            <w:r w:rsidRPr="003558B8">
              <w:rPr>
                <w:rFonts w:ascii="Arial" w:hAnsi="Arial" w:cs="Arial"/>
                <w:strike/>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2F2064" w:rsidRDefault="00A23B3E">
            <w:pPr>
              <w:rPr>
                <w:strike/>
              </w:rPr>
            </w:pPr>
            <w:r w:rsidRPr="002F2064">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558B8" w:rsidRDefault="00A23B3E">
            <w:pPr>
              <w:ind w:left="426" w:hanging="426"/>
              <w:rPr>
                <w:strike/>
              </w:rPr>
            </w:pPr>
            <w:r w:rsidRPr="003558B8">
              <w:rPr>
                <w:rFonts w:ascii="Arial" w:hAnsi="Arial" w:cs="Arial"/>
                <w:strike/>
                <w:sz w:val="15"/>
                <w:szCs w:val="15"/>
              </w:rPr>
              <w:t xml:space="preserve">4)  Potrà applicare i seguenti </w:t>
            </w:r>
            <w:r w:rsidRPr="003558B8">
              <w:rPr>
                <w:rFonts w:ascii="Arial" w:hAnsi="Arial" w:cs="Arial"/>
                <w:b/>
                <w:strike/>
                <w:sz w:val="15"/>
                <w:szCs w:val="15"/>
              </w:rPr>
              <w:t>sistemi di gestione e di tracciabilità della catena di approvvigionamento</w:t>
            </w:r>
            <w:r w:rsidRPr="003558B8">
              <w:rPr>
                <w:rFonts w:ascii="Arial" w:hAnsi="Arial" w:cs="Arial"/>
                <w:strike/>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2F2064" w:rsidRDefault="00A23B3E">
            <w:pPr>
              <w:rPr>
                <w:strike/>
              </w:rPr>
            </w:pPr>
            <w:r w:rsidRPr="002F2064">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558B8" w:rsidRDefault="00A23B3E">
            <w:pPr>
              <w:ind w:left="426" w:hanging="426"/>
              <w:rPr>
                <w:rFonts w:ascii="Arial" w:hAnsi="Arial" w:cs="Arial"/>
                <w:strike/>
                <w:sz w:val="15"/>
                <w:szCs w:val="15"/>
              </w:rPr>
            </w:pPr>
            <w:r w:rsidRPr="003558B8">
              <w:rPr>
                <w:rFonts w:ascii="Arial" w:hAnsi="Arial" w:cs="Arial"/>
                <w:strike/>
                <w:sz w:val="15"/>
                <w:szCs w:val="15"/>
              </w:rPr>
              <w:t>5)</w:t>
            </w:r>
            <w:r w:rsidRPr="003558B8">
              <w:rPr>
                <w:rFonts w:ascii="Arial" w:hAnsi="Arial" w:cs="Arial"/>
                <w:b/>
                <w:strike/>
                <w:sz w:val="15"/>
                <w:szCs w:val="15"/>
              </w:rPr>
              <w:t xml:space="preserve">       Per la fornitura di prodotti o la prestazione di servizi complessi o, eccezionalmente, di prodotti o servizi richiesti per una finalità particolare:</w:t>
            </w:r>
            <w:r w:rsidRPr="003558B8">
              <w:rPr>
                <w:rFonts w:ascii="Arial" w:hAnsi="Arial" w:cs="Arial"/>
                <w:b/>
                <w:strike/>
                <w:sz w:val="15"/>
                <w:szCs w:val="15"/>
                <w:shd w:val="clear" w:color="auto" w:fill="BFBFBF"/>
              </w:rPr>
              <w:br/>
            </w:r>
          </w:p>
          <w:p w:rsidR="00A23B3E" w:rsidRPr="003558B8" w:rsidRDefault="00A23B3E">
            <w:pPr>
              <w:ind w:left="426"/>
              <w:rPr>
                <w:strike/>
              </w:rPr>
            </w:pPr>
            <w:r w:rsidRPr="003558B8">
              <w:rPr>
                <w:rFonts w:ascii="Arial" w:hAnsi="Arial" w:cs="Arial"/>
                <w:strike/>
                <w:sz w:val="15"/>
                <w:szCs w:val="15"/>
              </w:rPr>
              <w:t xml:space="preserve">L'operatore economico </w:t>
            </w:r>
            <w:r w:rsidRPr="003558B8">
              <w:rPr>
                <w:rFonts w:ascii="Arial" w:hAnsi="Arial" w:cs="Arial"/>
                <w:b/>
                <w:strike/>
                <w:sz w:val="15"/>
                <w:szCs w:val="15"/>
              </w:rPr>
              <w:t>consentirà</w:t>
            </w:r>
            <w:r w:rsidRPr="003558B8">
              <w:rPr>
                <w:rFonts w:ascii="Arial" w:hAnsi="Arial" w:cs="Arial"/>
                <w:strike/>
                <w:sz w:val="15"/>
                <w:szCs w:val="15"/>
              </w:rPr>
              <w:t xml:space="preserve"> l'esecuzione di </w:t>
            </w:r>
            <w:r w:rsidRPr="003558B8">
              <w:rPr>
                <w:rFonts w:ascii="Arial" w:hAnsi="Arial" w:cs="Arial"/>
                <w:b/>
                <w:strike/>
                <w:sz w:val="15"/>
                <w:szCs w:val="15"/>
              </w:rPr>
              <w:t>verifiche</w:t>
            </w:r>
            <w:r w:rsidRPr="003558B8">
              <w:rPr>
                <w:rFonts w:ascii="Arial" w:hAnsi="Arial" w:cs="Arial"/>
                <w:strike/>
                <w:sz w:val="15"/>
                <w:szCs w:val="15"/>
              </w:rPr>
              <w:t>(</w:t>
            </w:r>
            <w:r w:rsidRPr="003558B8">
              <w:rPr>
                <w:rStyle w:val="Rimandonotaapidipagina"/>
                <w:rFonts w:ascii="Arial" w:hAnsi="Arial" w:cs="Arial"/>
                <w:strike/>
                <w:sz w:val="15"/>
                <w:szCs w:val="15"/>
              </w:rPr>
              <w:footnoteReference w:id="36"/>
            </w:r>
            <w:r w:rsidRPr="003558B8">
              <w:rPr>
                <w:rFonts w:ascii="Arial" w:hAnsi="Arial" w:cs="Arial"/>
                <w:strike/>
                <w:sz w:val="15"/>
                <w:szCs w:val="15"/>
              </w:rPr>
              <w:t>) delle sue capacità di</w:t>
            </w:r>
            <w:r w:rsidRPr="003558B8">
              <w:rPr>
                <w:rFonts w:ascii="Arial" w:hAnsi="Arial" w:cs="Arial"/>
                <w:b/>
                <w:strike/>
                <w:sz w:val="15"/>
                <w:szCs w:val="15"/>
              </w:rPr>
              <w:t xml:space="preserve"> produzione</w:t>
            </w:r>
            <w:r w:rsidRPr="003558B8">
              <w:rPr>
                <w:rFonts w:ascii="Arial" w:hAnsi="Arial" w:cs="Arial"/>
                <w:strike/>
                <w:sz w:val="15"/>
                <w:szCs w:val="15"/>
              </w:rPr>
              <w:t xml:space="preserve"> o </w:t>
            </w:r>
            <w:r w:rsidRPr="003558B8">
              <w:rPr>
                <w:rFonts w:ascii="Arial" w:hAnsi="Arial" w:cs="Arial"/>
                <w:b/>
                <w:strike/>
                <w:sz w:val="15"/>
                <w:szCs w:val="15"/>
              </w:rPr>
              <w:t>strutture tecniche</w:t>
            </w:r>
            <w:r w:rsidRPr="003558B8">
              <w:rPr>
                <w:rFonts w:ascii="Arial" w:hAnsi="Arial" w:cs="Arial"/>
                <w:strike/>
                <w:sz w:val="15"/>
                <w:szCs w:val="15"/>
              </w:rPr>
              <w:t xml:space="preserve"> e, se necessario, degli </w:t>
            </w:r>
            <w:r w:rsidRPr="003558B8">
              <w:rPr>
                <w:rFonts w:ascii="Arial" w:hAnsi="Arial" w:cs="Arial"/>
                <w:b/>
                <w:strike/>
                <w:sz w:val="15"/>
                <w:szCs w:val="15"/>
              </w:rPr>
              <w:t>strumenti di studio e di ricerca</w:t>
            </w:r>
            <w:r w:rsidRPr="003558B8">
              <w:rPr>
                <w:rFonts w:ascii="Arial" w:hAnsi="Arial" w:cs="Arial"/>
                <w:strike/>
                <w:sz w:val="15"/>
                <w:szCs w:val="15"/>
              </w:rPr>
              <w:t xml:space="preserve"> di cui egli dispone, nonché delle </w:t>
            </w:r>
            <w:r w:rsidRPr="003558B8">
              <w:rPr>
                <w:rFonts w:ascii="Arial" w:hAnsi="Arial" w:cs="Arial"/>
                <w:b/>
                <w:strike/>
                <w:sz w:val="15"/>
                <w:szCs w:val="15"/>
              </w:rPr>
              <w:t>misure adottate per garantire la qualità</w:t>
            </w:r>
            <w:r w:rsidRPr="003558B8">
              <w:rPr>
                <w:rFonts w:ascii="Arial" w:hAnsi="Arial" w:cs="Arial"/>
                <w:strike/>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2F2064" w:rsidRDefault="00A23B3E">
            <w:pPr>
              <w:rPr>
                <w:rFonts w:ascii="Arial" w:hAnsi="Arial" w:cs="Arial"/>
                <w:strike/>
                <w:sz w:val="15"/>
                <w:szCs w:val="15"/>
              </w:rPr>
            </w:pPr>
            <w:r w:rsidRPr="002F2064">
              <w:rPr>
                <w:rFonts w:ascii="Arial" w:hAnsi="Arial" w:cs="Arial"/>
                <w:strike/>
                <w:sz w:val="15"/>
                <w:szCs w:val="15"/>
              </w:rPr>
              <w:br/>
            </w:r>
            <w:r w:rsidRPr="002F2064">
              <w:rPr>
                <w:rFonts w:ascii="Arial" w:hAnsi="Arial" w:cs="Arial"/>
                <w:strike/>
                <w:sz w:val="15"/>
                <w:szCs w:val="15"/>
              </w:rPr>
              <w:br/>
            </w:r>
          </w:p>
          <w:p w:rsidR="00A23B3E" w:rsidRPr="002F2064" w:rsidRDefault="00A23B3E">
            <w:pPr>
              <w:rPr>
                <w:rFonts w:ascii="Arial" w:hAnsi="Arial" w:cs="Arial"/>
                <w:strike/>
                <w:sz w:val="15"/>
                <w:szCs w:val="15"/>
              </w:rPr>
            </w:pPr>
            <w:r w:rsidRPr="002F2064">
              <w:rPr>
                <w:rFonts w:ascii="Arial" w:hAnsi="Arial" w:cs="Arial"/>
                <w:strike/>
                <w:sz w:val="15"/>
                <w:szCs w:val="15"/>
              </w:rPr>
              <w:br/>
              <w:t>[ ] Sì [ ] No</w:t>
            </w:r>
          </w:p>
          <w:p w:rsidR="00350D7E" w:rsidRPr="002F2064" w:rsidRDefault="00350D7E">
            <w:pPr>
              <w:rPr>
                <w:rFonts w:ascii="Arial" w:hAnsi="Arial" w:cs="Arial"/>
                <w:strike/>
                <w:sz w:val="15"/>
                <w:szCs w:val="15"/>
              </w:rPr>
            </w:pPr>
          </w:p>
          <w:p w:rsidR="00350D7E" w:rsidRPr="002F2064" w:rsidRDefault="00350D7E">
            <w:pPr>
              <w:rPr>
                <w:strike/>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558B8" w:rsidRDefault="00A23B3E">
            <w:pPr>
              <w:ind w:left="426" w:hanging="426"/>
              <w:rPr>
                <w:rFonts w:ascii="Arial" w:hAnsi="Arial" w:cs="Arial"/>
                <w:strike/>
                <w:sz w:val="15"/>
                <w:szCs w:val="15"/>
              </w:rPr>
            </w:pPr>
            <w:r w:rsidRPr="003558B8">
              <w:rPr>
                <w:rFonts w:ascii="Arial" w:hAnsi="Arial" w:cs="Arial"/>
                <w:strike/>
                <w:sz w:val="15"/>
                <w:szCs w:val="15"/>
              </w:rPr>
              <w:t xml:space="preserve">6)       Indicare i </w:t>
            </w:r>
            <w:r w:rsidRPr="003558B8">
              <w:rPr>
                <w:rFonts w:ascii="Arial" w:hAnsi="Arial" w:cs="Arial"/>
                <w:b/>
                <w:strike/>
                <w:sz w:val="15"/>
                <w:szCs w:val="15"/>
              </w:rPr>
              <w:t>titoli di studio e professionali</w:t>
            </w:r>
            <w:r w:rsidRPr="003558B8">
              <w:rPr>
                <w:rFonts w:ascii="Arial" w:hAnsi="Arial" w:cs="Arial"/>
                <w:strike/>
                <w:sz w:val="15"/>
                <w:szCs w:val="15"/>
              </w:rPr>
              <w:t xml:space="preserve"> di cui sono in possesso:</w:t>
            </w:r>
          </w:p>
          <w:p w:rsidR="00A23B3E" w:rsidRPr="003558B8" w:rsidRDefault="00A23B3E">
            <w:pPr>
              <w:rPr>
                <w:rFonts w:ascii="Arial" w:hAnsi="Arial" w:cs="Arial"/>
                <w:b/>
                <w:i/>
                <w:strike/>
                <w:sz w:val="15"/>
                <w:szCs w:val="15"/>
              </w:rPr>
            </w:pPr>
            <w:r w:rsidRPr="003558B8">
              <w:rPr>
                <w:rFonts w:ascii="Arial" w:hAnsi="Arial" w:cs="Arial"/>
                <w:strike/>
                <w:sz w:val="15"/>
                <w:szCs w:val="15"/>
              </w:rPr>
              <w:t>a)       lo stesso prestatore di servizi o imprenditore,</w:t>
            </w:r>
          </w:p>
          <w:p w:rsidR="00A23B3E" w:rsidRPr="003558B8" w:rsidRDefault="00A23B3E">
            <w:pPr>
              <w:ind w:left="426"/>
              <w:rPr>
                <w:rFonts w:ascii="Arial" w:hAnsi="Arial" w:cs="Arial"/>
                <w:strike/>
                <w:sz w:val="15"/>
                <w:szCs w:val="15"/>
              </w:rPr>
            </w:pPr>
            <w:r w:rsidRPr="003558B8">
              <w:rPr>
                <w:rFonts w:ascii="Arial" w:hAnsi="Arial" w:cs="Arial"/>
                <w:b/>
                <w:i/>
                <w:strike/>
                <w:sz w:val="15"/>
                <w:szCs w:val="15"/>
              </w:rPr>
              <w:t>e/o</w:t>
            </w:r>
            <w:r w:rsidRPr="003558B8">
              <w:rPr>
                <w:rFonts w:ascii="Arial" w:hAnsi="Arial" w:cs="Arial"/>
                <w:strike/>
                <w:sz w:val="15"/>
                <w:szCs w:val="15"/>
              </w:rPr>
              <w:t xml:space="preserve"> (in funzione dei requisiti richiesti nell'avviso o bando pertinente o nei documenti di gara)</w:t>
            </w:r>
            <w:r w:rsidRPr="003558B8">
              <w:rPr>
                <w:rFonts w:ascii="Arial" w:hAnsi="Arial" w:cs="Arial"/>
                <w:strike/>
                <w:sz w:val="15"/>
                <w:szCs w:val="15"/>
              </w:rPr>
              <w:br/>
            </w:r>
          </w:p>
          <w:p w:rsidR="00A23B3E" w:rsidRPr="003558B8" w:rsidRDefault="00A23B3E">
            <w:pPr>
              <w:ind w:left="426" w:hanging="426"/>
              <w:rPr>
                <w:strike/>
              </w:rPr>
            </w:pPr>
            <w:r w:rsidRPr="003558B8">
              <w:rPr>
                <w:rFonts w:ascii="Arial" w:hAnsi="Arial" w:cs="Arial"/>
                <w:strike/>
                <w:sz w:val="15"/>
                <w:szCs w:val="15"/>
              </w:rPr>
              <w:t xml:space="preserve">b)       </w:t>
            </w:r>
            <w:r w:rsidRPr="003558B8">
              <w:rPr>
                <w:rFonts w:ascii="Arial" w:hAnsi="Arial" w:cs="Arial"/>
                <w:strike/>
                <w:color w:val="000000"/>
                <w:sz w:val="15"/>
                <w:szCs w:val="15"/>
              </w:rPr>
              <w:t>i componenti della struttura tecnica-operativa</w:t>
            </w:r>
            <w:r w:rsidR="00D64744" w:rsidRPr="003558B8">
              <w:rPr>
                <w:rFonts w:ascii="Arial" w:hAnsi="Arial" w:cs="Arial"/>
                <w:strike/>
                <w:color w:val="000000"/>
                <w:sz w:val="15"/>
                <w:szCs w:val="15"/>
              </w:rPr>
              <w:t>/ gruppi di lavoro</w:t>
            </w:r>
            <w:r w:rsidRPr="003558B8">
              <w:rPr>
                <w:rFonts w:ascii="Arial" w:hAnsi="Arial" w:cs="Arial"/>
                <w:strike/>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2F2064" w:rsidRDefault="00A23B3E">
            <w:pPr>
              <w:rPr>
                <w:rFonts w:ascii="Arial" w:hAnsi="Arial" w:cs="Arial"/>
                <w:strike/>
                <w:sz w:val="15"/>
                <w:szCs w:val="15"/>
              </w:rPr>
            </w:pPr>
            <w:r w:rsidRPr="002F2064">
              <w:rPr>
                <w:rFonts w:ascii="Arial" w:hAnsi="Arial" w:cs="Arial"/>
                <w:strike/>
                <w:sz w:val="15"/>
                <w:szCs w:val="15"/>
              </w:rPr>
              <w:br/>
            </w:r>
          </w:p>
          <w:p w:rsidR="00A23B3E" w:rsidRPr="002F2064" w:rsidRDefault="00A23B3E">
            <w:pPr>
              <w:rPr>
                <w:rFonts w:ascii="Arial" w:hAnsi="Arial" w:cs="Arial"/>
                <w:strike/>
                <w:sz w:val="15"/>
                <w:szCs w:val="15"/>
              </w:rPr>
            </w:pPr>
            <w:r w:rsidRPr="002F2064">
              <w:rPr>
                <w:rFonts w:ascii="Arial" w:hAnsi="Arial" w:cs="Arial"/>
                <w:strike/>
                <w:sz w:val="15"/>
                <w:szCs w:val="15"/>
              </w:rPr>
              <w:br/>
              <w:t>a) [………..…]</w:t>
            </w:r>
            <w:r w:rsidRPr="002F2064">
              <w:rPr>
                <w:rFonts w:ascii="Arial" w:hAnsi="Arial" w:cs="Arial"/>
                <w:strike/>
                <w:sz w:val="15"/>
                <w:szCs w:val="15"/>
              </w:rPr>
              <w:br/>
            </w:r>
            <w:r w:rsidRPr="002F2064">
              <w:rPr>
                <w:rFonts w:ascii="Arial" w:hAnsi="Arial" w:cs="Arial"/>
                <w:strike/>
                <w:sz w:val="15"/>
                <w:szCs w:val="15"/>
              </w:rPr>
              <w:br/>
            </w:r>
          </w:p>
          <w:p w:rsidR="00A23B3E" w:rsidRPr="002F2064" w:rsidRDefault="00A23B3E">
            <w:pPr>
              <w:rPr>
                <w:strike/>
              </w:rPr>
            </w:pPr>
            <w:r w:rsidRPr="002F2064">
              <w:rPr>
                <w:rFonts w:ascii="Arial" w:hAnsi="Arial" w:cs="Arial"/>
                <w:strike/>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558B8" w:rsidRDefault="00A23B3E">
            <w:pPr>
              <w:ind w:left="426" w:hanging="426"/>
              <w:rPr>
                <w:strike/>
              </w:rPr>
            </w:pPr>
            <w:r w:rsidRPr="003558B8">
              <w:rPr>
                <w:rFonts w:ascii="Arial" w:hAnsi="Arial" w:cs="Arial"/>
                <w:strike/>
                <w:sz w:val="15"/>
                <w:szCs w:val="15"/>
              </w:rPr>
              <w:lastRenderedPageBreak/>
              <w:t xml:space="preserve">7)       L'operatore economico potrà applicare durante l'esecuzione dell'appalto le seguenti </w:t>
            </w:r>
            <w:r w:rsidRPr="003558B8">
              <w:rPr>
                <w:rFonts w:ascii="Arial" w:hAnsi="Arial" w:cs="Arial"/>
                <w:b/>
                <w:strike/>
                <w:sz w:val="15"/>
                <w:szCs w:val="15"/>
              </w:rPr>
              <w:t>misure di gestione ambientale</w:t>
            </w:r>
            <w:r w:rsidRPr="003558B8">
              <w:rPr>
                <w:rFonts w:ascii="Arial" w:hAnsi="Arial" w:cs="Arial"/>
                <w:strike/>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2F2064" w:rsidRDefault="00A23B3E">
            <w:pPr>
              <w:rPr>
                <w:strike/>
              </w:rPr>
            </w:pPr>
            <w:r w:rsidRPr="002F2064">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558B8" w:rsidRDefault="00A23B3E">
            <w:pPr>
              <w:spacing w:before="0" w:after="0"/>
              <w:ind w:left="426" w:hanging="426"/>
              <w:rPr>
                <w:strike/>
              </w:rPr>
            </w:pPr>
            <w:r w:rsidRPr="003558B8">
              <w:rPr>
                <w:rFonts w:ascii="Arial" w:hAnsi="Arial" w:cs="Arial"/>
                <w:strike/>
                <w:sz w:val="15"/>
                <w:szCs w:val="15"/>
              </w:rPr>
              <w:t>8)       L'</w:t>
            </w:r>
            <w:r w:rsidRPr="003558B8">
              <w:rPr>
                <w:rFonts w:ascii="Arial" w:hAnsi="Arial" w:cs="Arial"/>
                <w:b/>
                <w:strike/>
                <w:sz w:val="15"/>
                <w:szCs w:val="15"/>
              </w:rPr>
              <w:t>organico medio annuo</w:t>
            </w:r>
            <w:r w:rsidRPr="003558B8">
              <w:rPr>
                <w:rFonts w:ascii="Arial" w:hAnsi="Arial" w:cs="Arial"/>
                <w:strike/>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2F2064" w:rsidRDefault="00A23B3E">
            <w:pPr>
              <w:spacing w:before="0" w:after="0"/>
              <w:rPr>
                <w:rFonts w:ascii="Arial" w:hAnsi="Arial" w:cs="Arial"/>
                <w:strike/>
                <w:sz w:val="15"/>
                <w:szCs w:val="15"/>
              </w:rPr>
            </w:pPr>
            <w:r w:rsidRPr="002F2064">
              <w:rPr>
                <w:rFonts w:ascii="Arial" w:hAnsi="Arial" w:cs="Arial"/>
                <w:strike/>
                <w:sz w:val="15"/>
                <w:szCs w:val="15"/>
              </w:rPr>
              <w:t>Anno, organico medio annuo:</w:t>
            </w:r>
          </w:p>
          <w:p w:rsidR="00A23B3E" w:rsidRPr="002F2064" w:rsidRDefault="00A23B3E">
            <w:pPr>
              <w:spacing w:before="0" w:after="0"/>
              <w:rPr>
                <w:rFonts w:ascii="Arial" w:hAnsi="Arial" w:cs="Arial"/>
                <w:strike/>
                <w:sz w:val="15"/>
                <w:szCs w:val="15"/>
              </w:rPr>
            </w:pPr>
            <w:r w:rsidRPr="002F2064">
              <w:rPr>
                <w:rFonts w:ascii="Arial" w:hAnsi="Arial" w:cs="Arial"/>
                <w:strike/>
                <w:sz w:val="15"/>
                <w:szCs w:val="15"/>
              </w:rPr>
              <w:t>[…………],[……..…],</w:t>
            </w:r>
          </w:p>
          <w:p w:rsidR="00A23B3E" w:rsidRPr="002F2064" w:rsidRDefault="00A23B3E">
            <w:pPr>
              <w:spacing w:before="0" w:after="0"/>
              <w:rPr>
                <w:rFonts w:ascii="Arial" w:hAnsi="Arial" w:cs="Arial"/>
                <w:strike/>
                <w:sz w:val="15"/>
                <w:szCs w:val="15"/>
              </w:rPr>
            </w:pPr>
            <w:r w:rsidRPr="002F2064">
              <w:rPr>
                <w:rFonts w:ascii="Arial" w:hAnsi="Arial" w:cs="Arial"/>
                <w:strike/>
                <w:sz w:val="15"/>
                <w:szCs w:val="15"/>
              </w:rPr>
              <w:t>[…………],[……..…],</w:t>
            </w:r>
          </w:p>
          <w:p w:rsidR="00A23B3E" w:rsidRPr="002F2064" w:rsidRDefault="00A23B3E">
            <w:pPr>
              <w:spacing w:before="0" w:after="0"/>
              <w:rPr>
                <w:rFonts w:ascii="Arial" w:hAnsi="Arial" w:cs="Arial"/>
                <w:strike/>
                <w:sz w:val="15"/>
                <w:szCs w:val="15"/>
              </w:rPr>
            </w:pPr>
            <w:r w:rsidRPr="002F2064">
              <w:rPr>
                <w:rFonts w:ascii="Arial" w:hAnsi="Arial" w:cs="Arial"/>
                <w:strike/>
                <w:sz w:val="15"/>
                <w:szCs w:val="15"/>
              </w:rPr>
              <w:t>[…………],[……..…],</w:t>
            </w:r>
          </w:p>
          <w:p w:rsidR="00A23B3E" w:rsidRPr="002F2064" w:rsidRDefault="00A23B3E">
            <w:pPr>
              <w:spacing w:before="0" w:after="0"/>
              <w:rPr>
                <w:rFonts w:ascii="Arial" w:hAnsi="Arial" w:cs="Arial"/>
                <w:strike/>
                <w:sz w:val="15"/>
                <w:szCs w:val="15"/>
              </w:rPr>
            </w:pPr>
            <w:r w:rsidRPr="002F2064">
              <w:rPr>
                <w:rFonts w:ascii="Arial" w:hAnsi="Arial" w:cs="Arial"/>
                <w:strike/>
                <w:sz w:val="15"/>
                <w:szCs w:val="15"/>
              </w:rPr>
              <w:t>Anno, numero di dirigenti</w:t>
            </w:r>
          </w:p>
          <w:p w:rsidR="00A23B3E" w:rsidRPr="002F2064" w:rsidRDefault="00A23B3E">
            <w:pPr>
              <w:spacing w:before="0" w:after="0"/>
              <w:rPr>
                <w:rFonts w:ascii="Arial" w:hAnsi="Arial" w:cs="Arial"/>
                <w:strike/>
                <w:sz w:val="15"/>
                <w:szCs w:val="15"/>
              </w:rPr>
            </w:pPr>
            <w:r w:rsidRPr="002F2064">
              <w:rPr>
                <w:rFonts w:ascii="Arial" w:hAnsi="Arial" w:cs="Arial"/>
                <w:strike/>
                <w:sz w:val="15"/>
                <w:szCs w:val="15"/>
              </w:rPr>
              <w:t>[…………],[……..…],</w:t>
            </w:r>
          </w:p>
          <w:p w:rsidR="00A23B3E" w:rsidRPr="002F2064" w:rsidRDefault="00A23B3E">
            <w:pPr>
              <w:spacing w:before="0" w:after="0"/>
              <w:rPr>
                <w:rFonts w:ascii="Arial" w:hAnsi="Arial" w:cs="Arial"/>
                <w:strike/>
                <w:sz w:val="15"/>
                <w:szCs w:val="15"/>
              </w:rPr>
            </w:pPr>
            <w:r w:rsidRPr="002F2064">
              <w:rPr>
                <w:rFonts w:ascii="Arial" w:hAnsi="Arial" w:cs="Arial"/>
                <w:strike/>
                <w:sz w:val="15"/>
                <w:szCs w:val="15"/>
              </w:rPr>
              <w:t>[…………],[……..…],</w:t>
            </w:r>
          </w:p>
          <w:p w:rsidR="00A23B3E" w:rsidRPr="002F2064" w:rsidRDefault="00A23B3E">
            <w:pPr>
              <w:spacing w:before="0" w:after="0"/>
              <w:rPr>
                <w:strike/>
              </w:rPr>
            </w:pPr>
            <w:r w:rsidRPr="002F2064">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558B8" w:rsidRDefault="00A23B3E">
            <w:pPr>
              <w:ind w:left="426" w:hanging="426"/>
              <w:rPr>
                <w:strike/>
              </w:rPr>
            </w:pPr>
            <w:r w:rsidRPr="003558B8">
              <w:rPr>
                <w:rFonts w:ascii="Arial" w:hAnsi="Arial" w:cs="Arial"/>
                <w:strike/>
                <w:sz w:val="15"/>
                <w:szCs w:val="15"/>
              </w:rPr>
              <w:t>9)       Per l'esecuzione dell'appalto l'operatore economico disporrà dell'</w:t>
            </w:r>
            <w:r w:rsidRPr="003558B8">
              <w:rPr>
                <w:rFonts w:ascii="Arial" w:hAnsi="Arial" w:cs="Arial"/>
                <w:b/>
                <w:strike/>
                <w:sz w:val="15"/>
                <w:szCs w:val="15"/>
              </w:rPr>
              <w:t>attrezzatura, del materiale e dell'equipaggiamento tecnico</w:t>
            </w:r>
            <w:r w:rsidRPr="003558B8">
              <w:rPr>
                <w:rFonts w:ascii="Arial" w:hAnsi="Arial" w:cs="Arial"/>
                <w:strike/>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2F2064" w:rsidRDefault="00A23B3E">
            <w:pPr>
              <w:rPr>
                <w:strike/>
              </w:rPr>
            </w:pPr>
            <w:r w:rsidRPr="002F2064">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624E0" w:rsidRDefault="006624E0" w:rsidP="002F2064">
            <w:pPr>
              <w:ind w:left="426" w:hanging="426"/>
              <w:jc w:val="both"/>
            </w:pPr>
            <w:r>
              <w:rPr>
                <w:rFonts w:ascii="Arial" w:hAnsi="Arial" w:cs="Arial"/>
                <w:sz w:val="15"/>
                <w:szCs w:val="15"/>
              </w:rPr>
              <w:t xml:space="preserve">10) </w:t>
            </w:r>
            <w:r w:rsidR="00A23B3E" w:rsidRPr="006624E0">
              <w:rPr>
                <w:rFonts w:ascii="Arial" w:hAnsi="Arial" w:cs="Arial"/>
                <w:sz w:val="15"/>
                <w:szCs w:val="15"/>
              </w:rPr>
              <w:t xml:space="preserve">L'operatore economico </w:t>
            </w:r>
            <w:r w:rsidR="00A23B3E" w:rsidRPr="006624E0">
              <w:rPr>
                <w:rFonts w:ascii="Arial" w:hAnsi="Arial" w:cs="Arial"/>
                <w:b/>
                <w:sz w:val="15"/>
                <w:szCs w:val="15"/>
              </w:rPr>
              <w:t>intende eventualmente subappaltare</w:t>
            </w:r>
            <w:r w:rsidR="00A23B3E" w:rsidRPr="006624E0">
              <w:rPr>
                <w:rFonts w:ascii="Arial" w:hAnsi="Arial" w:cs="Arial"/>
                <w:sz w:val="15"/>
                <w:szCs w:val="15"/>
              </w:rPr>
              <w:t>(</w:t>
            </w:r>
            <w:r w:rsidR="00A23B3E" w:rsidRPr="006624E0">
              <w:rPr>
                <w:rStyle w:val="Rimandonotaapidipagina"/>
                <w:rFonts w:ascii="Arial" w:hAnsi="Arial" w:cs="Arial"/>
                <w:sz w:val="15"/>
                <w:szCs w:val="15"/>
              </w:rPr>
              <w:footnoteReference w:id="37"/>
            </w:r>
            <w:r w:rsidR="00A23B3E" w:rsidRPr="006624E0">
              <w:rPr>
                <w:rFonts w:ascii="Arial" w:hAnsi="Arial" w:cs="Arial"/>
                <w:sz w:val="15"/>
                <w:szCs w:val="15"/>
              </w:rPr>
              <w:t xml:space="preserve">) la seguente </w:t>
            </w:r>
            <w:r w:rsidR="00A23B3E" w:rsidRPr="006624E0">
              <w:rPr>
                <w:rFonts w:ascii="Arial" w:hAnsi="Arial" w:cs="Arial"/>
                <w:b/>
                <w:sz w:val="15"/>
                <w:szCs w:val="15"/>
              </w:rPr>
              <w:t>quota (espressa in percentuale)</w:t>
            </w:r>
            <w:r w:rsidR="00A23B3E" w:rsidRPr="006624E0">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624E0" w:rsidRDefault="00A23B3E">
            <w:r w:rsidRPr="006624E0">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558B8" w:rsidRDefault="00A23B3E">
            <w:pPr>
              <w:shd w:val="clear" w:color="auto" w:fill="FFFFFF"/>
              <w:rPr>
                <w:rFonts w:ascii="Arial" w:hAnsi="Arial" w:cs="Arial"/>
                <w:strike/>
                <w:sz w:val="15"/>
                <w:szCs w:val="15"/>
              </w:rPr>
            </w:pPr>
            <w:r w:rsidRPr="003558B8">
              <w:rPr>
                <w:rFonts w:ascii="Arial" w:hAnsi="Arial" w:cs="Arial"/>
                <w:strike/>
                <w:sz w:val="15"/>
                <w:szCs w:val="15"/>
              </w:rPr>
              <w:t xml:space="preserve">11)     Per gli </w:t>
            </w:r>
            <w:r w:rsidRPr="003558B8">
              <w:rPr>
                <w:rFonts w:ascii="Arial" w:hAnsi="Arial" w:cs="Arial"/>
                <w:b/>
                <w:i/>
                <w:strike/>
                <w:sz w:val="15"/>
                <w:szCs w:val="15"/>
              </w:rPr>
              <w:t>appalti pubblici di forniture</w:t>
            </w:r>
            <w:r w:rsidRPr="003558B8">
              <w:rPr>
                <w:rFonts w:ascii="Arial" w:hAnsi="Arial" w:cs="Arial"/>
                <w:strike/>
                <w:sz w:val="15"/>
                <w:szCs w:val="15"/>
              </w:rPr>
              <w:t>:</w:t>
            </w:r>
            <w:r w:rsidRPr="003558B8">
              <w:rPr>
                <w:rFonts w:ascii="Arial" w:hAnsi="Arial" w:cs="Arial"/>
                <w:strike/>
                <w:sz w:val="15"/>
                <w:szCs w:val="15"/>
              </w:rPr>
              <w:br/>
            </w:r>
          </w:p>
          <w:p w:rsidR="00A23B3E" w:rsidRPr="003558B8" w:rsidRDefault="00A23B3E">
            <w:pPr>
              <w:ind w:left="426"/>
              <w:rPr>
                <w:rFonts w:ascii="Arial" w:hAnsi="Arial" w:cs="Arial"/>
                <w:strike/>
                <w:sz w:val="15"/>
                <w:szCs w:val="15"/>
              </w:rPr>
            </w:pPr>
            <w:r w:rsidRPr="003558B8">
              <w:rPr>
                <w:rFonts w:ascii="Arial" w:hAnsi="Arial" w:cs="Arial"/>
                <w:strike/>
                <w:sz w:val="15"/>
                <w:szCs w:val="15"/>
              </w:rPr>
              <w:t>L'operatore economico fornirà i campioni, le descrizioni o le fotografie dei prodotti da fornire, non necessariamente accompagnati dalle certificazioni di autenticità, come richiesti;</w:t>
            </w:r>
            <w:r w:rsidRPr="003558B8">
              <w:rPr>
                <w:rFonts w:ascii="Arial" w:hAnsi="Arial" w:cs="Arial"/>
                <w:strike/>
                <w:sz w:val="15"/>
                <w:szCs w:val="15"/>
              </w:rPr>
              <w:br/>
            </w:r>
          </w:p>
          <w:p w:rsidR="00A23B3E" w:rsidRPr="003558B8" w:rsidRDefault="00A23B3E">
            <w:pPr>
              <w:ind w:left="426"/>
              <w:rPr>
                <w:rFonts w:ascii="Arial" w:hAnsi="Arial" w:cs="Arial"/>
                <w:strike/>
                <w:sz w:val="15"/>
                <w:szCs w:val="15"/>
              </w:rPr>
            </w:pPr>
            <w:r w:rsidRPr="003558B8">
              <w:rPr>
                <w:rFonts w:ascii="Arial" w:hAnsi="Arial" w:cs="Arial"/>
                <w:strike/>
                <w:sz w:val="15"/>
                <w:szCs w:val="15"/>
              </w:rPr>
              <w:t>se applicabile, l'operatore economico dichiara inoltre che provvederà a fornire le richieste certificazioni di autenticità.</w:t>
            </w:r>
            <w:r w:rsidRPr="003558B8">
              <w:rPr>
                <w:rFonts w:ascii="Arial" w:hAnsi="Arial" w:cs="Arial"/>
                <w:strike/>
                <w:sz w:val="15"/>
                <w:szCs w:val="15"/>
              </w:rPr>
              <w:br/>
            </w:r>
          </w:p>
          <w:p w:rsidR="00A23B3E" w:rsidRPr="003558B8" w:rsidRDefault="00A23B3E">
            <w:pPr>
              <w:rPr>
                <w:strike/>
              </w:rPr>
            </w:pPr>
            <w:r w:rsidRPr="003558B8">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2F2064" w:rsidRDefault="00A23B3E">
            <w:pPr>
              <w:rPr>
                <w:rFonts w:ascii="Arial" w:hAnsi="Arial" w:cs="Arial"/>
                <w:strike/>
                <w:sz w:val="15"/>
                <w:szCs w:val="15"/>
              </w:rPr>
            </w:pPr>
          </w:p>
          <w:p w:rsidR="00A23B3E" w:rsidRPr="002F2064" w:rsidRDefault="00A23B3E">
            <w:pPr>
              <w:rPr>
                <w:rFonts w:ascii="Arial" w:hAnsi="Arial" w:cs="Arial"/>
                <w:strike/>
                <w:sz w:val="15"/>
                <w:szCs w:val="15"/>
              </w:rPr>
            </w:pPr>
          </w:p>
          <w:p w:rsidR="00A23B3E" w:rsidRPr="002F2064" w:rsidRDefault="00A23B3E">
            <w:pPr>
              <w:rPr>
                <w:rFonts w:ascii="Arial" w:hAnsi="Arial" w:cs="Arial"/>
                <w:strike/>
                <w:sz w:val="15"/>
                <w:szCs w:val="15"/>
              </w:rPr>
            </w:pPr>
            <w:r w:rsidRPr="002F2064">
              <w:rPr>
                <w:rFonts w:ascii="Arial" w:hAnsi="Arial" w:cs="Arial"/>
                <w:strike/>
                <w:sz w:val="15"/>
                <w:szCs w:val="15"/>
              </w:rPr>
              <w:t>[ ] Sì [ ] No</w:t>
            </w:r>
            <w:r w:rsidRPr="002F2064">
              <w:rPr>
                <w:rFonts w:ascii="Arial" w:hAnsi="Arial" w:cs="Arial"/>
                <w:strike/>
                <w:sz w:val="15"/>
                <w:szCs w:val="15"/>
              </w:rPr>
              <w:br/>
            </w:r>
          </w:p>
          <w:p w:rsidR="00A23B3E" w:rsidRPr="002F2064" w:rsidRDefault="00A23B3E">
            <w:pPr>
              <w:rPr>
                <w:rFonts w:ascii="Arial" w:hAnsi="Arial" w:cs="Arial"/>
                <w:strike/>
                <w:sz w:val="15"/>
                <w:szCs w:val="15"/>
              </w:rPr>
            </w:pPr>
          </w:p>
          <w:p w:rsidR="00A23B3E" w:rsidRPr="002F2064" w:rsidRDefault="00A23B3E">
            <w:pPr>
              <w:rPr>
                <w:rFonts w:ascii="Arial" w:hAnsi="Arial" w:cs="Arial"/>
                <w:strike/>
                <w:sz w:val="15"/>
                <w:szCs w:val="15"/>
              </w:rPr>
            </w:pPr>
          </w:p>
          <w:p w:rsidR="00A23B3E" w:rsidRPr="002F2064" w:rsidRDefault="00A23B3E">
            <w:pPr>
              <w:rPr>
                <w:rFonts w:ascii="Arial" w:hAnsi="Arial" w:cs="Arial"/>
                <w:strike/>
                <w:sz w:val="15"/>
                <w:szCs w:val="15"/>
              </w:rPr>
            </w:pPr>
            <w:r w:rsidRPr="002F2064">
              <w:rPr>
                <w:rFonts w:ascii="Arial" w:hAnsi="Arial" w:cs="Arial"/>
                <w:strike/>
                <w:sz w:val="15"/>
                <w:szCs w:val="15"/>
              </w:rPr>
              <w:t>[ ] Sì [ ] No</w:t>
            </w:r>
            <w:r w:rsidRPr="002F2064">
              <w:rPr>
                <w:rFonts w:ascii="Arial" w:hAnsi="Arial" w:cs="Arial"/>
                <w:strike/>
                <w:sz w:val="15"/>
                <w:szCs w:val="15"/>
              </w:rPr>
              <w:br/>
            </w:r>
          </w:p>
          <w:p w:rsidR="00A23B3E" w:rsidRPr="002F2064" w:rsidRDefault="00A23B3E">
            <w:pPr>
              <w:rPr>
                <w:rFonts w:ascii="Arial" w:hAnsi="Arial" w:cs="Arial"/>
                <w:strike/>
                <w:sz w:val="15"/>
                <w:szCs w:val="15"/>
              </w:rPr>
            </w:pPr>
            <w:r w:rsidRPr="002F2064">
              <w:rPr>
                <w:rFonts w:ascii="Arial" w:hAnsi="Arial" w:cs="Arial"/>
                <w:strike/>
                <w:sz w:val="15"/>
                <w:szCs w:val="15"/>
              </w:rPr>
              <w:t xml:space="preserve">(indirizzo web, autorità o organismo di emanazione, riferimento preciso della documentazione): </w:t>
            </w:r>
          </w:p>
          <w:p w:rsidR="00A23B3E" w:rsidRPr="002F2064" w:rsidRDefault="00A23B3E">
            <w:pPr>
              <w:rPr>
                <w:strike/>
              </w:rPr>
            </w:pPr>
            <w:r w:rsidRPr="002F2064">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558B8" w:rsidRDefault="00A23B3E">
            <w:pPr>
              <w:spacing w:before="0" w:after="0"/>
              <w:ind w:left="426" w:hanging="426"/>
              <w:rPr>
                <w:rFonts w:ascii="Arial" w:hAnsi="Arial" w:cs="Arial"/>
                <w:strike/>
                <w:sz w:val="15"/>
                <w:szCs w:val="15"/>
              </w:rPr>
            </w:pPr>
            <w:r w:rsidRPr="003558B8">
              <w:rPr>
                <w:rFonts w:ascii="Arial" w:hAnsi="Arial" w:cs="Arial"/>
                <w:strike/>
                <w:sz w:val="15"/>
                <w:szCs w:val="15"/>
              </w:rPr>
              <w:t xml:space="preserve">12)     Per gli </w:t>
            </w:r>
            <w:r w:rsidRPr="003558B8">
              <w:rPr>
                <w:rFonts w:ascii="Arial" w:hAnsi="Arial" w:cs="Arial"/>
                <w:b/>
                <w:i/>
                <w:strike/>
                <w:sz w:val="15"/>
                <w:szCs w:val="15"/>
              </w:rPr>
              <w:t>appalti pubblici di forniture</w:t>
            </w:r>
            <w:r w:rsidRPr="003558B8">
              <w:rPr>
                <w:rFonts w:ascii="Arial" w:hAnsi="Arial" w:cs="Arial"/>
                <w:strike/>
                <w:sz w:val="15"/>
                <w:szCs w:val="15"/>
              </w:rPr>
              <w:t>:</w:t>
            </w:r>
            <w:r w:rsidRPr="003558B8">
              <w:rPr>
                <w:rFonts w:ascii="Arial" w:hAnsi="Arial" w:cs="Arial"/>
                <w:strike/>
                <w:sz w:val="15"/>
                <w:szCs w:val="15"/>
              </w:rPr>
              <w:br/>
            </w:r>
          </w:p>
          <w:p w:rsidR="00A23B3E" w:rsidRPr="003558B8" w:rsidRDefault="00A23B3E">
            <w:pPr>
              <w:spacing w:before="0" w:after="0"/>
              <w:ind w:left="426"/>
              <w:rPr>
                <w:rFonts w:ascii="Arial" w:hAnsi="Arial" w:cs="Arial"/>
                <w:b/>
                <w:strike/>
                <w:sz w:val="15"/>
                <w:szCs w:val="15"/>
              </w:rPr>
            </w:pPr>
            <w:r w:rsidRPr="003558B8">
              <w:rPr>
                <w:rFonts w:ascii="Arial" w:hAnsi="Arial" w:cs="Arial"/>
                <w:strike/>
                <w:sz w:val="15"/>
                <w:szCs w:val="15"/>
              </w:rPr>
              <w:t xml:space="preserve">L'operatore economico può fornire i richiesti </w:t>
            </w:r>
            <w:r w:rsidRPr="003558B8">
              <w:rPr>
                <w:rFonts w:ascii="Arial" w:hAnsi="Arial" w:cs="Arial"/>
                <w:b/>
                <w:strike/>
                <w:sz w:val="15"/>
                <w:szCs w:val="15"/>
              </w:rPr>
              <w:t>certificati</w:t>
            </w:r>
            <w:r w:rsidRPr="003558B8">
              <w:rPr>
                <w:rFonts w:ascii="Arial" w:hAnsi="Arial" w:cs="Arial"/>
                <w:strike/>
                <w:sz w:val="15"/>
                <w:szCs w:val="15"/>
              </w:rPr>
              <w:t xml:space="preserve"> rilasciati da </w:t>
            </w:r>
            <w:r w:rsidRPr="003558B8">
              <w:rPr>
                <w:rFonts w:ascii="Arial" w:hAnsi="Arial" w:cs="Arial"/>
                <w:b/>
                <w:strike/>
                <w:sz w:val="15"/>
                <w:szCs w:val="15"/>
              </w:rPr>
              <w:t>istituti o servizi ufficiali incaricati del controllo della qualità,</w:t>
            </w:r>
            <w:r w:rsidRPr="003558B8">
              <w:rPr>
                <w:rFonts w:ascii="Arial" w:hAnsi="Arial" w:cs="Arial"/>
                <w:strike/>
                <w:sz w:val="15"/>
                <w:szCs w:val="15"/>
              </w:rPr>
              <w:t xml:space="preserve"> di riconosciuta competenza, i quali attestino la conformità di prodotti ben individuati mediante riferimenti alle specifiche tecniche o norme indicate nell'avviso o bando pertinente o nei documenti di gara?</w:t>
            </w:r>
            <w:r w:rsidRPr="003558B8">
              <w:rPr>
                <w:rFonts w:ascii="Arial" w:hAnsi="Arial" w:cs="Arial"/>
                <w:strike/>
                <w:sz w:val="15"/>
                <w:szCs w:val="15"/>
              </w:rPr>
              <w:br/>
            </w:r>
          </w:p>
          <w:p w:rsidR="00A23B3E" w:rsidRPr="003558B8" w:rsidRDefault="00A23B3E">
            <w:pPr>
              <w:spacing w:before="0" w:after="0"/>
              <w:ind w:left="426"/>
              <w:rPr>
                <w:rFonts w:ascii="Arial" w:hAnsi="Arial" w:cs="Arial"/>
                <w:strike/>
                <w:sz w:val="15"/>
                <w:szCs w:val="15"/>
              </w:rPr>
            </w:pPr>
            <w:r w:rsidRPr="003558B8">
              <w:rPr>
                <w:rFonts w:ascii="Arial" w:hAnsi="Arial" w:cs="Arial"/>
                <w:b/>
                <w:strike/>
                <w:sz w:val="15"/>
                <w:szCs w:val="15"/>
              </w:rPr>
              <w:t>In caso negativo</w:t>
            </w:r>
            <w:r w:rsidRPr="003558B8">
              <w:rPr>
                <w:rFonts w:ascii="Arial" w:hAnsi="Arial" w:cs="Arial"/>
                <w:strike/>
                <w:sz w:val="15"/>
                <w:szCs w:val="15"/>
              </w:rPr>
              <w:t>, spiegare perché e precisare di quali altri mezzi di prova si dispone:</w:t>
            </w:r>
            <w:r w:rsidRPr="003558B8">
              <w:rPr>
                <w:rFonts w:ascii="Arial" w:hAnsi="Arial" w:cs="Arial"/>
                <w:strike/>
                <w:sz w:val="15"/>
                <w:szCs w:val="15"/>
              </w:rPr>
              <w:br/>
            </w:r>
          </w:p>
          <w:p w:rsidR="00A23B3E" w:rsidRPr="003558B8" w:rsidRDefault="00A23B3E">
            <w:pPr>
              <w:spacing w:before="0" w:after="0"/>
              <w:rPr>
                <w:strike/>
              </w:rPr>
            </w:pPr>
            <w:r w:rsidRPr="003558B8">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2F2064" w:rsidRDefault="00A23B3E">
            <w:pPr>
              <w:spacing w:before="0" w:after="0"/>
              <w:rPr>
                <w:rFonts w:ascii="Arial" w:hAnsi="Arial" w:cs="Arial"/>
                <w:strike/>
                <w:sz w:val="15"/>
                <w:szCs w:val="15"/>
              </w:rPr>
            </w:pPr>
            <w:r w:rsidRPr="002F2064">
              <w:rPr>
                <w:rFonts w:ascii="Arial" w:hAnsi="Arial" w:cs="Arial"/>
                <w:strike/>
                <w:sz w:val="15"/>
                <w:szCs w:val="15"/>
              </w:rPr>
              <w:br/>
              <w:t>[ ] Sì [ ] No</w:t>
            </w:r>
            <w:r w:rsidRPr="002F2064">
              <w:rPr>
                <w:rFonts w:ascii="Arial" w:hAnsi="Arial" w:cs="Arial"/>
                <w:strike/>
                <w:sz w:val="15"/>
                <w:szCs w:val="15"/>
              </w:rPr>
              <w:br/>
            </w:r>
            <w:r w:rsidRPr="002F2064">
              <w:rPr>
                <w:rFonts w:ascii="Arial" w:hAnsi="Arial" w:cs="Arial"/>
                <w:strike/>
                <w:sz w:val="15"/>
                <w:szCs w:val="15"/>
              </w:rPr>
              <w:br/>
            </w:r>
            <w:r w:rsidRPr="002F2064">
              <w:rPr>
                <w:rFonts w:ascii="Arial" w:hAnsi="Arial" w:cs="Arial"/>
                <w:strike/>
                <w:sz w:val="15"/>
                <w:szCs w:val="15"/>
              </w:rPr>
              <w:br/>
            </w:r>
            <w:r w:rsidRPr="002F2064">
              <w:rPr>
                <w:rFonts w:ascii="Arial" w:hAnsi="Arial" w:cs="Arial"/>
                <w:strike/>
                <w:sz w:val="15"/>
                <w:szCs w:val="15"/>
              </w:rPr>
              <w:br/>
            </w:r>
            <w:r w:rsidRPr="002F2064">
              <w:rPr>
                <w:rFonts w:ascii="Arial" w:hAnsi="Arial" w:cs="Arial"/>
                <w:strike/>
                <w:sz w:val="15"/>
                <w:szCs w:val="15"/>
              </w:rPr>
              <w:br/>
            </w:r>
          </w:p>
          <w:p w:rsidR="00A23B3E" w:rsidRPr="002F2064" w:rsidRDefault="00A23B3E">
            <w:pPr>
              <w:spacing w:before="0" w:after="0"/>
              <w:rPr>
                <w:rFonts w:ascii="Arial" w:hAnsi="Arial" w:cs="Arial"/>
                <w:strike/>
                <w:sz w:val="15"/>
                <w:szCs w:val="15"/>
              </w:rPr>
            </w:pPr>
          </w:p>
          <w:p w:rsidR="00A23B3E" w:rsidRPr="002F2064" w:rsidRDefault="00A23B3E">
            <w:pPr>
              <w:spacing w:before="0" w:after="0"/>
              <w:rPr>
                <w:rFonts w:ascii="Arial" w:hAnsi="Arial" w:cs="Arial"/>
                <w:strike/>
                <w:sz w:val="15"/>
                <w:szCs w:val="15"/>
              </w:rPr>
            </w:pPr>
          </w:p>
          <w:p w:rsidR="00A23B3E" w:rsidRPr="002F2064" w:rsidRDefault="00A23B3E">
            <w:pPr>
              <w:spacing w:before="0" w:after="0"/>
              <w:rPr>
                <w:rFonts w:ascii="Arial" w:hAnsi="Arial" w:cs="Arial"/>
                <w:strike/>
                <w:sz w:val="15"/>
                <w:szCs w:val="15"/>
              </w:rPr>
            </w:pPr>
            <w:r w:rsidRPr="002F2064">
              <w:rPr>
                <w:rFonts w:ascii="Arial" w:hAnsi="Arial" w:cs="Arial"/>
                <w:strike/>
                <w:sz w:val="15"/>
                <w:szCs w:val="15"/>
              </w:rPr>
              <w:t>[…………….…]</w:t>
            </w:r>
            <w:r w:rsidRPr="002F2064">
              <w:rPr>
                <w:rFonts w:ascii="Arial" w:hAnsi="Arial" w:cs="Arial"/>
                <w:strike/>
                <w:sz w:val="15"/>
                <w:szCs w:val="15"/>
              </w:rPr>
              <w:br/>
            </w:r>
          </w:p>
          <w:p w:rsidR="00A23B3E" w:rsidRPr="002F2064" w:rsidRDefault="00A23B3E">
            <w:pPr>
              <w:spacing w:before="0" w:after="0"/>
              <w:rPr>
                <w:rFonts w:ascii="Arial" w:hAnsi="Arial" w:cs="Arial"/>
                <w:strike/>
                <w:sz w:val="15"/>
                <w:szCs w:val="15"/>
              </w:rPr>
            </w:pPr>
          </w:p>
          <w:p w:rsidR="00A23B3E" w:rsidRPr="002F2064" w:rsidRDefault="00A23B3E">
            <w:pPr>
              <w:spacing w:before="0" w:after="0"/>
              <w:rPr>
                <w:rFonts w:ascii="Arial" w:hAnsi="Arial" w:cs="Arial"/>
                <w:strike/>
                <w:sz w:val="15"/>
                <w:szCs w:val="15"/>
              </w:rPr>
            </w:pPr>
            <w:r w:rsidRPr="002F2064">
              <w:rPr>
                <w:rFonts w:ascii="Arial" w:hAnsi="Arial" w:cs="Arial"/>
                <w:strike/>
                <w:sz w:val="15"/>
                <w:szCs w:val="15"/>
              </w:rPr>
              <w:t xml:space="preserve">(indirizzo web, autorità o organismo di emanazione, riferimento preciso della documentazione): </w:t>
            </w:r>
          </w:p>
          <w:p w:rsidR="00A23B3E" w:rsidRPr="002F2064" w:rsidRDefault="00A23B3E">
            <w:pPr>
              <w:spacing w:before="0" w:after="0"/>
              <w:rPr>
                <w:rFonts w:ascii="Arial" w:hAnsi="Arial" w:cs="Arial"/>
                <w:strike/>
                <w:sz w:val="15"/>
                <w:szCs w:val="15"/>
              </w:rPr>
            </w:pPr>
            <w:r w:rsidRPr="002F2064">
              <w:rPr>
                <w:rFonts w:ascii="Arial" w:hAnsi="Arial" w:cs="Arial"/>
                <w:strike/>
                <w:sz w:val="15"/>
                <w:szCs w:val="15"/>
              </w:rPr>
              <w:t>[………..…][………….…][………….…]</w:t>
            </w:r>
          </w:p>
          <w:p w:rsidR="002E43BE" w:rsidRPr="002F2064" w:rsidRDefault="002E43BE">
            <w:pPr>
              <w:spacing w:before="0" w:after="0"/>
              <w:rPr>
                <w:strike/>
              </w:rPr>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E6979" w:rsidRDefault="00A23B3E" w:rsidP="00350D7E">
            <w:pPr>
              <w:pStyle w:val="Paragrafoelenco1"/>
              <w:ind w:left="20"/>
              <w:jc w:val="both"/>
              <w:rPr>
                <w:rFonts w:ascii="Arial" w:hAnsi="Arial" w:cs="Arial"/>
                <w:strike/>
                <w:color w:val="000000"/>
                <w:sz w:val="15"/>
                <w:szCs w:val="15"/>
              </w:rPr>
            </w:pPr>
            <w:r w:rsidRPr="008E6979">
              <w:rPr>
                <w:rFonts w:ascii="Arial" w:hAnsi="Arial" w:cs="Arial"/>
                <w:strike/>
                <w:color w:val="000000"/>
                <w:sz w:val="15"/>
                <w:szCs w:val="15"/>
              </w:rPr>
              <w:t>1</w:t>
            </w:r>
            <w:r w:rsidR="00D64744" w:rsidRPr="008E6979">
              <w:rPr>
                <w:rFonts w:ascii="Arial" w:hAnsi="Arial" w:cs="Arial"/>
                <w:strike/>
                <w:color w:val="000000"/>
                <w:sz w:val="15"/>
                <w:szCs w:val="15"/>
              </w:rPr>
              <w:t xml:space="preserve">3) </w:t>
            </w:r>
            <w:r w:rsidRPr="008E6979">
              <w:rPr>
                <w:rFonts w:ascii="Arial" w:hAnsi="Arial" w:cs="Arial"/>
                <w:strike/>
                <w:color w:val="000000"/>
                <w:sz w:val="15"/>
                <w:szCs w:val="15"/>
              </w:rPr>
              <w:t xml:space="preserve"> Per quanto riguarda gli </w:t>
            </w:r>
            <w:r w:rsidRPr="008E6979">
              <w:rPr>
                <w:rFonts w:ascii="Arial" w:hAnsi="Arial" w:cs="Arial"/>
                <w:b/>
                <w:strike/>
                <w:color w:val="000000"/>
                <w:sz w:val="15"/>
                <w:szCs w:val="15"/>
              </w:rPr>
              <w:t>eventuali altri requisiti tecnici e professionali</w:t>
            </w:r>
            <w:r w:rsidRPr="008E6979">
              <w:rPr>
                <w:rFonts w:ascii="Arial" w:hAnsi="Arial" w:cs="Arial"/>
                <w:strike/>
                <w:color w:val="000000"/>
                <w:sz w:val="15"/>
                <w:szCs w:val="15"/>
              </w:rPr>
              <w:t xml:space="preserve"> specificati nell'avviso o bando pertinente o nei documenti di gara, l'operatore economico dichiara che:</w:t>
            </w:r>
            <w:r w:rsidRPr="008E6979">
              <w:rPr>
                <w:rFonts w:ascii="Arial" w:hAnsi="Arial" w:cs="Arial"/>
                <w:strike/>
                <w:color w:val="000000"/>
                <w:sz w:val="15"/>
                <w:szCs w:val="15"/>
              </w:rPr>
              <w:br/>
            </w:r>
          </w:p>
          <w:p w:rsidR="00A23B3E" w:rsidRPr="008E6979" w:rsidRDefault="00A23B3E">
            <w:pPr>
              <w:rPr>
                <w:strike/>
                <w:color w:val="000000"/>
              </w:rPr>
            </w:pPr>
            <w:r w:rsidRPr="008E6979">
              <w:rPr>
                <w:rFonts w:ascii="Arial" w:hAnsi="Arial" w:cs="Arial"/>
                <w:strike/>
                <w:color w:val="000000"/>
                <w:sz w:val="15"/>
                <w:szCs w:val="15"/>
              </w:rPr>
              <w:t xml:space="preserve">Se la documentazione pertinente </w:t>
            </w:r>
            <w:r w:rsidRPr="008E6979">
              <w:rPr>
                <w:rFonts w:ascii="Arial" w:hAnsi="Arial" w:cs="Arial"/>
                <w:b/>
                <w:strike/>
                <w:color w:val="000000"/>
                <w:sz w:val="15"/>
                <w:szCs w:val="15"/>
              </w:rPr>
              <w:t>eventualmente</w:t>
            </w:r>
            <w:r w:rsidRPr="008E6979">
              <w:rPr>
                <w:rFonts w:ascii="Arial" w:hAnsi="Arial" w:cs="Arial"/>
                <w:strike/>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E6979" w:rsidRDefault="00A23B3E">
            <w:pPr>
              <w:rPr>
                <w:rFonts w:ascii="Arial" w:hAnsi="Arial" w:cs="Arial"/>
                <w:strike/>
                <w:color w:val="000000"/>
                <w:sz w:val="15"/>
                <w:szCs w:val="15"/>
              </w:rPr>
            </w:pPr>
            <w:r w:rsidRPr="008E6979">
              <w:rPr>
                <w:rFonts w:ascii="Arial" w:hAnsi="Arial" w:cs="Arial"/>
                <w:strike/>
                <w:color w:val="000000"/>
                <w:sz w:val="15"/>
                <w:szCs w:val="15"/>
              </w:rPr>
              <w:t>[……]</w:t>
            </w:r>
            <w:r w:rsidRPr="008E6979">
              <w:rPr>
                <w:rFonts w:ascii="Arial" w:hAnsi="Arial" w:cs="Arial"/>
                <w:strike/>
                <w:color w:val="000000"/>
                <w:sz w:val="15"/>
                <w:szCs w:val="15"/>
              </w:rPr>
              <w:br/>
            </w:r>
            <w:r w:rsidRPr="008E6979">
              <w:rPr>
                <w:rFonts w:ascii="Arial" w:hAnsi="Arial" w:cs="Arial"/>
                <w:strike/>
                <w:color w:val="000000"/>
                <w:sz w:val="15"/>
                <w:szCs w:val="15"/>
              </w:rPr>
              <w:br/>
            </w:r>
            <w:r w:rsidRPr="008E6979">
              <w:rPr>
                <w:rFonts w:ascii="Arial" w:hAnsi="Arial" w:cs="Arial"/>
                <w:strike/>
                <w:color w:val="000000"/>
                <w:sz w:val="15"/>
                <w:szCs w:val="15"/>
              </w:rPr>
              <w:br/>
            </w:r>
            <w:r w:rsidRPr="008E6979">
              <w:rPr>
                <w:rFonts w:ascii="Arial" w:hAnsi="Arial" w:cs="Arial"/>
                <w:strike/>
                <w:color w:val="000000"/>
                <w:sz w:val="15"/>
                <w:szCs w:val="15"/>
              </w:rPr>
              <w:br/>
            </w:r>
            <w:r w:rsidRPr="008E6979">
              <w:rPr>
                <w:rFonts w:ascii="Arial" w:hAnsi="Arial" w:cs="Arial"/>
                <w:strike/>
                <w:color w:val="000000"/>
                <w:sz w:val="15"/>
                <w:szCs w:val="15"/>
              </w:rPr>
              <w:br/>
              <w:t xml:space="preserve">(indirizzo web, autorità o organismo di emanazione, riferimento preciso della documentazione): </w:t>
            </w:r>
          </w:p>
          <w:p w:rsidR="00A23B3E" w:rsidRPr="008E6979" w:rsidRDefault="00A23B3E">
            <w:pPr>
              <w:rPr>
                <w:strike/>
                <w:color w:val="000000"/>
              </w:rPr>
            </w:pPr>
            <w:r w:rsidRPr="008E6979">
              <w:rPr>
                <w:rFonts w:ascii="Arial" w:hAnsi="Arial" w:cs="Arial"/>
                <w:strike/>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lastRenderedPageBreak/>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9A72C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E6979" w:rsidRDefault="00A23B3E">
            <w:pPr>
              <w:rPr>
                <w:strike/>
              </w:rPr>
            </w:pPr>
            <w:r w:rsidRPr="008E6979">
              <w:rPr>
                <w:rFonts w:ascii="Arial" w:hAnsi="Arial" w:cs="Arial"/>
                <w:b/>
                <w:strike/>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E6979" w:rsidRDefault="00A23B3E">
            <w:pPr>
              <w:rPr>
                <w:strike/>
              </w:rPr>
            </w:pPr>
            <w:r w:rsidRPr="008E6979">
              <w:rPr>
                <w:rFonts w:ascii="Arial" w:hAnsi="Arial" w:cs="Arial"/>
                <w:b/>
                <w:strike/>
                <w:w w:val="0"/>
                <w:sz w:val="15"/>
                <w:szCs w:val="15"/>
              </w:rPr>
              <w:t>Risposta:</w:t>
            </w:r>
          </w:p>
        </w:tc>
      </w:tr>
      <w:tr w:rsidR="00A23B3E" w:rsidRPr="009A72C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E6979" w:rsidRDefault="00A23B3E">
            <w:pPr>
              <w:rPr>
                <w:rFonts w:ascii="Arial" w:hAnsi="Arial" w:cs="Arial"/>
                <w:b/>
                <w:strike/>
                <w:sz w:val="15"/>
                <w:szCs w:val="15"/>
              </w:rPr>
            </w:pPr>
            <w:r w:rsidRPr="008E6979">
              <w:rPr>
                <w:rFonts w:ascii="Arial" w:hAnsi="Arial" w:cs="Arial"/>
                <w:strike/>
                <w:w w:val="0"/>
                <w:sz w:val="15"/>
                <w:szCs w:val="15"/>
              </w:rPr>
              <w:t xml:space="preserve">L'operatore economico potrà presentare </w:t>
            </w:r>
            <w:r w:rsidRPr="008E6979">
              <w:rPr>
                <w:rFonts w:ascii="Arial" w:hAnsi="Arial" w:cs="Arial"/>
                <w:b/>
                <w:strike/>
                <w:sz w:val="15"/>
                <w:szCs w:val="15"/>
              </w:rPr>
              <w:t>certificati</w:t>
            </w:r>
            <w:r w:rsidRPr="008E6979">
              <w:rPr>
                <w:rFonts w:ascii="Arial" w:hAnsi="Arial" w:cs="Arial"/>
                <w:strike/>
                <w:w w:val="0"/>
                <w:sz w:val="15"/>
                <w:szCs w:val="15"/>
              </w:rPr>
              <w:t xml:space="preserve"> rilasciati da organismi indipendenti per attestare che egli soddisfa determinate </w:t>
            </w:r>
            <w:r w:rsidRPr="008E6979">
              <w:rPr>
                <w:rFonts w:ascii="Arial" w:hAnsi="Arial" w:cs="Arial"/>
                <w:b/>
                <w:strike/>
                <w:sz w:val="15"/>
                <w:szCs w:val="15"/>
              </w:rPr>
              <w:t>norme di garanzia della qualità</w:t>
            </w:r>
            <w:r w:rsidRPr="008E6979">
              <w:rPr>
                <w:rFonts w:ascii="Arial" w:hAnsi="Arial" w:cs="Arial"/>
                <w:strike/>
                <w:w w:val="0"/>
                <w:sz w:val="15"/>
                <w:szCs w:val="15"/>
              </w:rPr>
              <w:t>, compresa l'accessibilità per le persone con disabilità?</w:t>
            </w:r>
          </w:p>
          <w:p w:rsidR="00A23B3E" w:rsidRPr="008E6979" w:rsidRDefault="00A23B3E">
            <w:pPr>
              <w:rPr>
                <w:rFonts w:ascii="Arial" w:hAnsi="Arial" w:cs="Arial"/>
                <w:strike/>
                <w:sz w:val="15"/>
                <w:szCs w:val="15"/>
              </w:rPr>
            </w:pPr>
            <w:r w:rsidRPr="008E6979">
              <w:rPr>
                <w:rFonts w:ascii="Arial" w:hAnsi="Arial" w:cs="Arial"/>
                <w:b/>
                <w:strike/>
                <w:sz w:val="15"/>
                <w:szCs w:val="15"/>
              </w:rPr>
              <w:t>In caso negativo</w:t>
            </w:r>
            <w:r w:rsidRPr="008E6979">
              <w:rPr>
                <w:rFonts w:ascii="Arial" w:hAnsi="Arial" w:cs="Arial"/>
                <w:strike/>
                <w:w w:val="0"/>
                <w:sz w:val="15"/>
                <w:szCs w:val="15"/>
              </w:rPr>
              <w:t>, spiegare perché e precisare di quali altri mezzi di prova relativi al programma di garanzia della qualità si dispone:</w:t>
            </w:r>
          </w:p>
          <w:p w:rsidR="00A23B3E" w:rsidRPr="008E6979" w:rsidRDefault="00A23B3E">
            <w:pPr>
              <w:rPr>
                <w:strike/>
              </w:rPr>
            </w:pPr>
            <w:r w:rsidRPr="008E6979">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E6979" w:rsidRDefault="00A23B3E">
            <w:pPr>
              <w:rPr>
                <w:rFonts w:ascii="Arial" w:hAnsi="Arial" w:cs="Arial"/>
                <w:strike/>
                <w:sz w:val="15"/>
                <w:szCs w:val="15"/>
              </w:rPr>
            </w:pPr>
            <w:r w:rsidRPr="008E6979">
              <w:rPr>
                <w:rFonts w:ascii="Arial" w:hAnsi="Arial" w:cs="Arial"/>
                <w:strike/>
                <w:w w:val="0"/>
                <w:sz w:val="15"/>
                <w:szCs w:val="15"/>
              </w:rPr>
              <w:t>[ ] Sì [ ] No</w:t>
            </w:r>
            <w:r w:rsidRPr="008E6979">
              <w:rPr>
                <w:rFonts w:ascii="Arial" w:hAnsi="Arial" w:cs="Arial"/>
                <w:strike/>
                <w:w w:val="0"/>
                <w:sz w:val="15"/>
                <w:szCs w:val="15"/>
              </w:rPr>
              <w:br/>
            </w:r>
            <w:r w:rsidRPr="008E6979">
              <w:rPr>
                <w:rFonts w:ascii="Arial" w:hAnsi="Arial" w:cs="Arial"/>
                <w:strike/>
                <w:w w:val="0"/>
                <w:sz w:val="15"/>
                <w:szCs w:val="15"/>
              </w:rPr>
              <w:br/>
            </w:r>
            <w:r w:rsidRPr="008E6979">
              <w:rPr>
                <w:rFonts w:ascii="Arial" w:hAnsi="Arial" w:cs="Arial"/>
                <w:strike/>
                <w:w w:val="0"/>
                <w:sz w:val="15"/>
                <w:szCs w:val="15"/>
              </w:rPr>
              <w:br/>
            </w:r>
            <w:r w:rsidRPr="008E6979">
              <w:rPr>
                <w:rFonts w:ascii="Arial" w:hAnsi="Arial" w:cs="Arial"/>
                <w:strike/>
                <w:w w:val="0"/>
                <w:sz w:val="15"/>
                <w:szCs w:val="15"/>
              </w:rPr>
              <w:br/>
            </w:r>
            <w:r w:rsidRPr="008E6979">
              <w:rPr>
                <w:rFonts w:ascii="Arial" w:hAnsi="Arial" w:cs="Arial"/>
                <w:strike/>
                <w:w w:val="0"/>
                <w:sz w:val="15"/>
                <w:szCs w:val="15"/>
              </w:rPr>
              <w:br/>
              <w:t>[………..…] […….……]</w:t>
            </w:r>
            <w:r w:rsidRPr="008E6979">
              <w:rPr>
                <w:rFonts w:ascii="Arial" w:hAnsi="Arial" w:cs="Arial"/>
                <w:strike/>
                <w:w w:val="0"/>
                <w:sz w:val="15"/>
                <w:szCs w:val="15"/>
              </w:rPr>
              <w:br/>
            </w:r>
            <w:r w:rsidRPr="008E6979">
              <w:rPr>
                <w:rFonts w:ascii="Arial" w:hAnsi="Arial" w:cs="Arial"/>
                <w:strike/>
                <w:w w:val="0"/>
                <w:sz w:val="15"/>
                <w:szCs w:val="15"/>
              </w:rPr>
              <w:br/>
            </w:r>
            <w:r w:rsidRPr="008E6979">
              <w:rPr>
                <w:rFonts w:ascii="Arial" w:hAnsi="Arial" w:cs="Arial"/>
                <w:strike/>
                <w:w w:val="0"/>
                <w:sz w:val="15"/>
                <w:szCs w:val="15"/>
              </w:rPr>
              <w:br/>
            </w:r>
            <w:r w:rsidRPr="008E6979">
              <w:rPr>
                <w:rFonts w:ascii="Arial" w:hAnsi="Arial" w:cs="Arial"/>
                <w:strike/>
                <w:sz w:val="15"/>
                <w:szCs w:val="15"/>
              </w:rPr>
              <w:t>(indirizzo web, autorità o organismo di emanazione, riferimento preciso della documentazione):</w:t>
            </w:r>
          </w:p>
          <w:p w:rsidR="00A23B3E" w:rsidRPr="008E6979" w:rsidRDefault="00A23B3E">
            <w:pPr>
              <w:rPr>
                <w:strike/>
              </w:rPr>
            </w:pPr>
            <w:r w:rsidRPr="008E6979">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E6979" w:rsidRDefault="00A23B3E">
            <w:pPr>
              <w:rPr>
                <w:rFonts w:ascii="Arial" w:hAnsi="Arial" w:cs="Arial"/>
                <w:b/>
                <w:strike/>
                <w:sz w:val="15"/>
                <w:szCs w:val="15"/>
              </w:rPr>
            </w:pPr>
            <w:r w:rsidRPr="008E6979">
              <w:rPr>
                <w:rFonts w:ascii="Arial" w:hAnsi="Arial" w:cs="Arial"/>
                <w:strike/>
                <w:w w:val="0"/>
                <w:sz w:val="15"/>
                <w:szCs w:val="15"/>
              </w:rPr>
              <w:t xml:space="preserve">L'operatore economico potrà presentare </w:t>
            </w:r>
            <w:r w:rsidRPr="008E6979">
              <w:rPr>
                <w:rFonts w:ascii="Arial" w:hAnsi="Arial" w:cs="Arial"/>
                <w:b/>
                <w:strike/>
                <w:sz w:val="15"/>
                <w:szCs w:val="15"/>
              </w:rPr>
              <w:t>certificati</w:t>
            </w:r>
            <w:r w:rsidRPr="008E6979">
              <w:rPr>
                <w:rFonts w:ascii="Arial" w:hAnsi="Arial" w:cs="Arial"/>
                <w:strike/>
                <w:w w:val="0"/>
                <w:sz w:val="15"/>
                <w:szCs w:val="15"/>
              </w:rPr>
              <w:t xml:space="preserve"> rilasciati da organismi indipendenti per attestare che egli rispetta determinati </w:t>
            </w:r>
            <w:r w:rsidRPr="008E6979">
              <w:rPr>
                <w:rFonts w:ascii="Arial" w:hAnsi="Arial" w:cs="Arial"/>
                <w:b/>
                <w:strike/>
                <w:w w:val="0"/>
                <w:sz w:val="15"/>
                <w:szCs w:val="15"/>
              </w:rPr>
              <w:t>sistemi o</w:t>
            </w:r>
            <w:r w:rsidRPr="008E6979">
              <w:rPr>
                <w:rFonts w:ascii="Arial" w:hAnsi="Arial" w:cs="Arial"/>
                <w:strike/>
                <w:w w:val="0"/>
                <w:sz w:val="15"/>
                <w:szCs w:val="15"/>
              </w:rPr>
              <w:t xml:space="preserve"> </w:t>
            </w:r>
            <w:r w:rsidRPr="008E6979">
              <w:rPr>
                <w:rFonts w:ascii="Arial" w:hAnsi="Arial" w:cs="Arial"/>
                <w:b/>
                <w:strike/>
                <w:sz w:val="15"/>
                <w:szCs w:val="15"/>
              </w:rPr>
              <w:t>norme di gestione ambientale</w:t>
            </w:r>
            <w:r w:rsidRPr="008E6979">
              <w:rPr>
                <w:rFonts w:ascii="Arial" w:hAnsi="Arial" w:cs="Arial"/>
                <w:strike/>
                <w:w w:val="0"/>
                <w:sz w:val="15"/>
                <w:szCs w:val="15"/>
              </w:rPr>
              <w:t>?</w:t>
            </w:r>
          </w:p>
          <w:p w:rsidR="00A23B3E" w:rsidRPr="008E6979" w:rsidRDefault="00A23B3E">
            <w:pPr>
              <w:rPr>
                <w:rFonts w:ascii="Arial" w:hAnsi="Arial" w:cs="Arial"/>
                <w:strike/>
                <w:sz w:val="15"/>
                <w:szCs w:val="15"/>
              </w:rPr>
            </w:pPr>
            <w:r w:rsidRPr="008E6979">
              <w:rPr>
                <w:rFonts w:ascii="Arial" w:hAnsi="Arial" w:cs="Arial"/>
                <w:b/>
                <w:strike/>
                <w:sz w:val="15"/>
                <w:szCs w:val="15"/>
              </w:rPr>
              <w:t>In caso negativo</w:t>
            </w:r>
            <w:r w:rsidRPr="008E6979">
              <w:rPr>
                <w:rFonts w:ascii="Arial" w:hAnsi="Arial" w:cs="Arial"/>
                <w:strike/>
                <w:w w:val="0"/>
                <w:sz w:val="15"/>
                <w:szCs w:val="15"/>
              </w:rPr>
              <w:t xml:space="preserve">, spiegare perché e precisare di quali altri mezzi di prova relativi ai </w:t>
            </w:r>
            <w:r w:rsidRPr="008E6979">
              <w:rPr>
                <w:rFonts w:ascii="Arial" w:hAnsi="Arial" w:cs="Arial"/>
                <w:b/>
                <w:strike/>
                <w:w w:val="0"/>
                <w:sz w:val="15"/>
                <w:szCs w:val="15"/>
              </w:rPr>
              <w:t>sistemi o</w:t>
            </w:r>
            <w:r w:rsidRPr="008E6979">
              <w:rPr>
                <w:rFonts w:ascii="Arial" w:hAnsi="Arial" w:cs="Arial"/>
                <w:strike/>
                <w:w w:val="0"/>
                <w:sz w:val="15"/>
                <w:szCs w:val="15"/>
              </w:rPr>
              <w:t xml:space="preserve"> </w:t>
            </w:r>
            <w:r w:rsidRPr="008E6979">
              <w:rPr>
                <w:rFonts w:ascii="Arial" w:hAnsi="Arial" w:cs="Arial"/>
                <w:b/>
                <w:strike/>
                <w:sz w:val="15"/>
                <w:szCs w:val="15"/>
              </w:rPr>
              <w:t>norme di gestione ambientale</w:t>
            </w:r>
            <w:r w:rsidRPr="008E6979">
              <w:rPr>
                <w:rFonts w:ascii="Arial" w:hAnsi="Arial" w:cs="Arial"/>
                <w:strike/>
                <w:w w:val="0"/>
                <w:sz w:val="15"/>
                <w:szCs w:val="15"/>
              </w:rPr>
              <w:t xml:space="preserve"> si dispone:</w:t>
            </w:r>
          </w:p>
          <w:p w:rsidR="00A23B3E" w:rsidRPr="008E6979" w:rsidRDefault="00A23B3E">
            <w:pPr>
              <w:rPr>
                <w:strike/>
              </w:rPr>
            </w:pPr>
            <w:r w:rsidRPr="008E6979">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E6979" w:rsidRDefault="00A23B3E">
            <w:pPr>
              <w:rPr>
                <w:rFonts w:ascii="Arial" w:hAnsi="Arial" w:cs="Arial"/>
                <w:strike/>
                <w:sz w:val="15"/>
                <w:szCs w:val="15"/>
              </w:rPr>
            </w:pPr>
            <w:r w:rsidRPr="008E6979">
              <w:rPr>
                <w:rFonts w:ascii="Arial" w:hAnsi="Arial" w:cs="Arial"/>
                <w:strike/>
                <w:w w:val="0"/>
                <w:sz w:val="15"/>
                <w:szCs w:val="15"/>
              </w:rPr>
              <w:t>[ ] Sì [ ] No</w:t>
            </w:r>
            <w:r w:rsidRPr="008E6979">
              <w:rPr>
                <w:rFonts w:ascii="Arial" w:hAnsi="Arial" w:cs="Arial"/>
                <w:strike/>
                <w:w w:val="0"/>
                <w:sz w:val="15"/>
                <w:szCs w:val="15"/>
              </w:rPr>
              <w:br/>
            </w:r>
            <w:r w:rsidRPr="008E6979">
              <w:rPr>
                <w:rFonts w:ascii="Arial" w:hAnsi="Arial" w:cs="Arial"/>
                <w:strike/>
                <w:w w:val="0"/>
                <w:sz w:val="15"/>
                <w:szCs w:val="15"/>
              </w:rPr>
              <w:br/>
            </w:r>
            <w:r w:rsidRPr="008E6979">
              <w:rPr>
                <w:rFonts w:ascii="Arial" w:hAnsi="Arial" w:cs="Arial"/>
                <w:strike/>
                <w:w w:val="0"/>
                <w:sz w:val="15"/>
                <w:szCs w:val="15"/>
              </w:rPr>
              <w:br/>
            </w:r>
            <w:r w:rsidRPr="008E6979">
              <w:rPr>
                <w:rFonts w:ascii="Arial" w:hAnsi="Arial" w:cs="Arial"/>
                <w:strike/>
                <w:w w:val="0"/>
                <w:sz w:val="15"/>
                <w:szCs w:val="15"/>
              </w:rPr>
              <w:br/>
            </w:r>
            <w:r w:rsidRPr="008E6979">
              <w:rPr>
                <w:rFonts w:ascii="Arial" w:hAnsi="Arial" w:cs="Arial"/>
                <w:strike/>
                <w:w w:val="0"/>
                <w:sz w:val="15"/>
                <w:szCs w:val="15"/>
              </w:rPr>
              <w:br/>
              <w:t>[………..…] […………]</w:t>
            </w:r>
            <w:r w:rsidRPr="008E6979">
              <w:rPr>
                <w:rFonts w:ascii="Arial" w:hAnsi="Arial" w:cs="Arial"/>
                <w:strike/>
                <w:w w:val="0"/>
                <w:sz w:val="15"/>
                <w:szCs w:val="15"/>
              </w:rPr>
              <w:br/>
            </w:r>
            <w:r w:rsidRPr="008E6979">
              <w:rPr>
                <w:rFonts w:ascii="Arial" w:hAnsi="Arial" w:cs="Arial"/>
                <w:strike/>
                <w:w w:val="0"/>
                <w:sz w:val="15"/>
                <w:szCs w:val="15"/>
              </w:rPr>
              <w:br/>
            </w:r>
            <w:r w:rsidRPr="008E6979">
              <w:rPr>
                <w:rFonts w:ascii="Arial" w:hAnsi="Arial" w:cs="Arial"/>
                <w:strike/>
                <w:w w:val="0"/>
                <w:sz w:val="15"/>
                <w:szCs w:val="15"/>
              </w:rPr>
              <w:br/>
            </w:r>
            <w:r w:rsidRPr="008E6979">
              <w:rPr>
                <w:rFonts w:ascii="Arial" w:hAnsi="Arial" w:cs="Arial"/>
                <w:strike/>
                <w:sz w:val="15"/>
                <w:szCs w:val="15"/>
              </w:rPr>
              <w:t>(indirizzo web, autorità o organismo di emanazione, riferimento preciso della documentazione):</w:t>
            </w:r>
          </w:p>
          <w:p w:rsidR="00A23B3E" w:rsidRPr="008E6979" w:rsidRDefault="00A23B3E">
            <w:pPr>
              <w:rPr>
                <w:strike/>
              </w:rPr>
            </w:pPr>
            <w:r w:rsidRPr="008E6979">
              <w:rPr>
                <w:rFonts w:ascii="Arial" w:hAnsi="Arial" w:cs="Arial"/>
                <w:strike/>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Pr="009A72CA"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strike/>
          <w:w w:val="0"/>
          <w:sz w:val="15"/>
          <w:szCs w:val="15"/>
        </w:rPr>
      </w:pPr>
      <w:r w:rsidRPr="009A72CA">
        <w:rPr>
          <w:rFonts w:ascii="Arial" w:hAnsi="Arial" w:cs="Arial"/>
          <w:b/>
          <w:strike/>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Pr="009A72CA"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strike/>
          <w:w w:val="0"/>
          <w:sz w:val="15"/>
          <w:szCs w:val="15"/>
        </w:rPr>
      </w:pPr>
      <w:r w:rsidRPr="009A72CA">
        <w:rPr>
          <w:rFonts w:ascii="Arial" w:hAnsi="Arial" w:cs="Arial"/>
          <w:b/>
          <w:strike/>
          <w:w w:val="0"/>
          <w:sz w:val="15"/>
          <w:szCs w:val="15"/>
        </w:rPr>
        <w:t>Solo per le procedure ristrette, le procedure competitive con negoziazione, le procedure di dialogo competitivo e i partenariati per l'innovazione:</w:t>
      </w:r>
    </w:p>
    <w:p w:rsidR="00A23B3E" w:rsidRPr="009A72CA" w:rsidRDefault="00A23B3E">
      <w:pPr>
        <w:rPr>
          <w:rFonts w:ascii="Arial" w:hAnsi="Arial" w:cs="Arial"/>
          <w:b/>
          <w:strike/>
          <w:w w:val="0"/>
          <w:sz w:val="15"/>
          <w:szCs w:val="15"/>
        </w:rPr>
      </w:pPr>
      <w:r w:rsidRPr="009A72CA">
        <w:rPr>
          <w:rFonts w:ascii="Arial" w:hAnsi="Arial" w:cs="Arial"/>
          <w:b/>
          <w:strike/>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558B8" w:rsidRDefault="00A23B3E">
            <w:pPr>
              <w:rPr>
                <w:strike/>
              </w:rPr>
            </w:pPr>
            <w:r w:rsidRPr="003558B8">
              <w:rPr>
                <w:rFonts w:ascii="Arial" w:hAnsi="Arial" w:cs="Arial"/>
                <w:b/>
                <w:strike/>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558B8" w:rsidRDefault="00A23B3E">
            <w:pPr>
              <w:rPr>
                <w:strike/>
              </w:rPr>
            </w:pPr>
            <w:r w:rsidRPr="003558B8">
              <w:rPr>
                <w:rFonts w:ascii="Arial" w:hAnsi="Arial" w:cs="Arial"/>
                <w:b/>
                <w:strike/>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558B8" w:rsidRDefault="00A23B3E">
            <w:pPr>
              <w:rPr>
                <w:rFonts w:ascii="Arial" w:hAnsi="Arial" w:cs="Arial"/>
                <w:strike/>
                <w:w w:val="0"/>
                <w:sz w:val="15"/>
                <w:szCs w:val="15"/>
              </w:rPr>
            </w:pPr>
            <w:r w:rsidRPr="003558B8">
              <w:rPr>
                <w:rFonts w:ascii="Arial" w:hAnsi="Arial" w:cs="Arial"/>
                <w:strike/>
                <w:w w:val="0"/>
                <w:sz w:val="15"/>
                <w:szCs w:val="15"/>
              </w:rPr>
              <w:t xml:space="preserve">Di </w:t>
            </w:r>
            <w:r w:rsidRPr="003558B8">
              <w:rPr>
                <w:rFonts w:ascii="Arial" w:hAnsi="Arial" w:cs="Arial"/>
                <w:b/>
                <w:strike/>
                <w:w w:val="0"/>
                <w:sz w:val="15"/>
                <w:szCs w:val="15"/>
              </w:rPr>
              <w:t>soddisfare</w:t>
            </w:r>
            <w:r w:rsidRPr="003558B8">
              <w:rPr>
                <w:rFonts w:ascii="Arial" w:hAnsi="Arial" w:cs="Arial"/>
                <w:strike/>
                <w:w w:val="0"/>
                <w:sz w:val="15"/>
                <w:szCs w:val="15"/>
              </w:rPr>
              <w:t xml:space="preserve"> i criteri e le regole obiettivi e non discriminatori da applicare per limitare il numero di candidati, come di seguito indicato :</w:t>
            </w:r>
          </w:p>
          <w:p w:rsidR="00A23B3E" w:rsidRPr="003558B8" w:rsidRDefault="00A23B3E">
            <w:pPr>
              <w:rPr>
                <w:rFonts w:ascii="Arial" w:hAnsi="Arial" w:cs="Arial"/>
                <w:strike/>
                <w:sz w:val="15"/>
                <w:szCs w:val="15"/>
              </w:rPr>
            </w:pPr>
            <w:r w:rsidRPr="003558B8">
              <w:rPr>
                <w:rFonts w:ascii="Arial" w:hAnsi="Arial" w:cs="Arial"/>
                <w:strike/>
                <w:w w:val="0"/>
                <w:sz w:val="15"/>
                <w:szCs w:val="15"/>
              </w:rPr>
              <w:t xml:space="preserve">Se sono richiesti determinati certificati o altre forme di prove documentali, indicare per </w:t>
            </w:r>
            <w:r w:rsidRPr="003558B8">
              <w:rPr>
                <w:rFonts w:ascii="Arial" w:hAnsi="Arial" w:cs="Arial"/>
                <w:b/>
                <w:strike/>
                <w:sz w:val="15"/>
                <w:szCs w:val="15"/>
              </w:rPr>
              <w:t>ciascun documento</w:t>
            </w:r>
            <w:r w:rsidRPr="003558B8">
              <w:rPr>
                <w:rFonts w:ascii="Arial" w:hAnsi="Arial" w:cs="Arial"/>
                <w:strike/>
                <w:w w:val="0"/>
                <w:sz w:val="15"/>
                <w:szCs w:val="15"/>
              </w:rPr>
              <w:t xml:space="preserve"> se l'operatore economico dispone dei documenti richiesti:</w:t>
            </w:r>
          </w:p>
          <w:p w:rsidR="00A23B3E" w:rsidRPr="003558B8" w:rsidRDefault="00A23B3E">
            <w:pPr>
              <w:rPr>
                <w:strike/>
              </w:rPr>
            </w:pPr>
            <w:r w:rsidRPr="003558B8">
              <w:rPr>
                <w:rFonts w:ascii="Arial" w:hAnsi="Arial" w:cs="Arial"/>
                <w:strike/>
                <w:sz w:val="15"/>
                <w:szCs w:val="15"/>
              </w:rPr>
              <w:t>Se alcuni di tali certificati o altre forme di prove documentali sono disponibili elettronicamente (</w:t>
            </w:r>
            <w:r w:rsidRPr="003558B8">
              <w:rPr>
                <w:rStyle w:val="Rimandonotaapidipagina"/>
                <w:rFonts w:ascii="Arial" w:hAnsi="Arial" w:cs="Arial"/>
                <w:strike/>
                <w:sz w:val="15"/>
                <w:szCs w:val="15"/>
              </w:rPr>
              <w:footnoteReference w:id="38"/>
            </w:r>
            <w:r w:rsidRPr="003558B8">
              <w:rPr>
                <w:rFonts w:ascii="Arial" w:hAnsi="Arial" w:cs="Arial"/>
                <w:strike/>
                <w:sz w:val="15"/>
                <w:szCs w:val="15"/>
              </w:rPr>
              <w:t xml:space="preserve">), indicare per </w:t>
            </w:r>
            <w:r w:rsidRPr="003558B8">
              <w:rPr>
                <w:rFonts w:ascii="Arial" w:hAnsi="Arial" w:cs="Arial"/>
                <w:b/>
                <w:strike/>
                <w:sz w:val="15"/>
                <w:szCs w:val="15"/>
              </w:rPr>
              <w:t>ciascun documento</w:t>
            </w:r>
            <w:r w:rsidRPr="003558B8">
              <w:rPr>
                <w:rFonts w:ascii="Arial" w:hAnsi="Arial" w:cs="Arial"/>
                <w:strike/>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558B8" w:rsidRDefault="00A23B3E">
            <w:pPr>
              <w:rPr>
                <w:rFonts w:ascii="Arial" w:hAnsi="Arial" w:cs="Arial"/>
                <w:strike/>
                <w:sz w:val="15"/>
                <w:szCs w:val="15"/>
              </w:rPr>
            </w:pPr>
            <w:r w:rsidRPr="003558B8">
              <w:rPr>
                <w:rFonts w:ascii="Arial" w:hAnsi="Arial" w:cs="Arial"/>
                <w:strike/>
                <w:sz w:val="15"/>
                <w:szCs w:val="15"/>
              </w:rPr>
              <w:t>[…………….]</w:t>
            </w:r>
            <w:r w:rsidRPr="003558B8">
              <w:rPr>
                <w:rFonts w:ascii="Arial" w:hAnsi="Arial" w:cs="Arial"/>
                <w:strike/>
                <w:sz w:val="15"/>
                <w:szCs w:val="15"/>
              </w:rPr>
              <w:br/>
            </w:r>
            <w:r w:rsidRPr="003558B8">
              <w:rPr>
                <w:rFonts w:ascii="Arial" w:hAnsi="Arial" w:cs="Arial"/>
                <w:strike/>
                <w:sz w:val="15"/>
                <w:szCs w:val="15"/>
              </w:rPr>
              <w:br/>
            </w:r>
            <w:r w:rsidRPr="003558B8">
              <w:rPr>
                <w:rFonts w:ascii="Arial" w:hAnsi="Arial" w:cs="Arial"/>
                <w:strike/>
                <w:sz w:val="15"/>
                <w:szCs w:val="15"/>
              </w:rPr>
              <w:br/>
              <w:t>[ ] Sì [ ] No (</w:t>
            </w:r>
            <w:r w:rsidRPr="003558B8">
              <w:rPr>
                <w:rStyle w:val="Rimandonotaapidipagina"/>
                <w:rFonts w:ascii="Arial" w:hAnsi="Arial" w:cs="Arial"/>
                <w:strike/>
                <w:sz w:val="15"/>
                <w:szCs w:val="15"/>
              </w:rPr>
              <w:footnoteReference w:id="39"/>
            </w:r>
            <w:r w:rsidRPr="003558B8">
              <w:rPr>
                <w:rFonts w:ascii="Arial" w:hAnsi="Arial" w:cs="Arial"/>
                <w:strike/>
                <w:sz w:val="15"/>
                <w:szCs w:val="15"/>
              </w:rPr>
              <w:t>)</w:t>
            </w:r>
            <w:r w:rsidRPr="003558B8">
              <w:rPr>
                <w:rFonts w:ascii="Arial" w:hAnsi="Arial" w:cs="Arial"/>
                <w:strike/>
                <w:sz w:val="15"/>
                <w:szCs w:val="15"/>
              </w:rPr>
              <w:br/>
            </w:r>
            <w:r w:rsidRPr="003558B8">
              <w:rPr>
                <w:rFonts w:ascii="Arial" w:hAnsi="Arial" w:cs="Arial"/>
                <w:strike/>
                <w:sz w:val="15"/>
                <w:szCs w:val="15"/>
              </w:rPr>
              <w:br/>
            </w:r>
            <w:r w:rsidRPr="003558B8">
              <w:rPr>
                <w:rFonts w:ascii="Arial" w:hAnsi="Arial" w:cs="Arial"/>
                <w:strike/>
                <w:sz w:val="15"/>
                <w:szCs w:val="15"/>
              </w:rPr>
              <w:br/>
            </w:r>
          </w:p>
          <w:p w:rsidR="00A23B3E" w:rsidRPr="003558B8" w:rsidRDefault="00A23B3E">
            <w:pPr>
              <w:rPr>
                <w:rFonts w:ascii="Arial" w:hAnsi="Arial" w:cs="Arial"/>
                <w:strike/>
                <w:sz w:val="15"/>
                <w:szCs w:val="15"/>
              </w:rPr>
            </w:pPr>
            <w:r w:rsidRPr="003558B8">
              <w:rPr>
                <w:rFonts w:ascii="Arial" w:hAnsi="Arial" w:cs="Arial"/>
                <w:strike/>
                <w:sz w:val="15"/>
                <w:szCs w:val="15"/>
              </w:rPr>
              <w:t xml:space="preserve">(indirizzo web, autorità o organismo di emanazione, riferimento preciso della documentazione): </w:t>
            </w:r>
          </w:p>
          <w:p w:rsidR="00A23B3E" w:rsidRPr="003558B8" w:rsidRDefault="00A23B3E">
            <w:pPr>
              <w:rPr>
                <w:strike/>
              </w:rPr>
            </w:pPr>
            <w:r w:rsidRPr="003558B8">
              <w:rPr>
                <w:rFonts w:ascii="Arial" w:hAnsi="Arial" w:cs="Arial"/>
                <w:strike/>
                <w:sz w:val="15"/>
                <w:szCs w:val="15"/>
              </w:rPr>
              <w:t>[………..…][……………][……………](</w:t>
            </w:r>
            <w:r w:rsidRPr="003558B8">
              <w:rPr>
                <w:rStyle w:val="Rimandonotaapidipagina"/>
                <w:rFonts w:ascii="Arial" w:hAnsi="Arial" w:cs="Arial"/>
                <w:strike/>
                <w:sz w:val="15"/>
                <w:szCs w:val="15"/>
              </w:rPr>
              <w:footnoteReference w:id="40"/>
            </w:r>
            <w:r w:rsidRPr="003558B8">
              <w:rPr>
                <w:rFonts w:ascii="Arial" w:hAnsi="Arial" w:cs="Arial"/>
                <w:strike/>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9"/>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2B5" w:rsidRDefault="000752B5">
      <w:pPr>
        <w:spacing w:before="0" w:after="0"/>
      </w:pPr>
      <w:r>
        <w:separator/>
      </w:r>
    </w:p>
  </w:endnote>
  <w:endnote w:type="continuationSeparator" w:id="0">
    <w:p w:rsidR="000752B5" w:rsidRDefault="000752B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346">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DejaVuSerifCondensed">
    <w:altName w:val="Calibri"/>
    <w:panose1 w:val="00000000000000000000"/>
    <w:charset w:val="00"/>
    <w:family w:val="auto"/>
    <w:notTrueType/>
    <w:pitch w:val="default"/>
    <w:sig w:usb0="00000003" w:usb1="00000000" w:usb2="00000000" w:usb3="00000000" w:csb0="00000001" w:csb1="00000000"/>
  </w:font>
  <w:font w:name="Arial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69" w:rsidRPr="00D509A5" w:rsidRDefault="007F0514"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00B23669" w:rsidRPr="00D509A5">
      <w:rPr>
        <w:rFonts w:ascii="Calibri" w:hAnsi="Calibri"/>
        <w:sz w:val="20"/>
        <w:szCs w:val="20"/>
      </w:rPr>
      <w:instrText>PAGE   \* MERGEFORMAT</w:instrText>
    </w:r>
    <w:r w:rsidRPr="00D509A5">
      <w:rPr>
        <w:rFonts w:ascii="Calibri" w:hAnsi="Calibri"/>
        <w:sz w:val="20"/>
        <w:szCs w:val="20"/>
      </w:rPr>
      <w:fldChar w:fldCharType="separate"/>
    </w:r>
    <w:r w:rsidR="003A5935">
      <w:rPr>
        <w:rFonts w:ascii="Calibri" w:hAnsi="Calibri"/>
        <w:noProof/>
        <w:sz w:val="20"/>
        <w:szCs w:val="20"/>
      </w:rPr>
      <w:t>1</w:t>
    </w:r>
    <w:r w:rsidRPr="00D509A5">
      <w:rPr>
        <w:rFonts w:ascii="Calibri" w:hAnsi="Calibri"/>
        <w:sz w:val="20"/>
        <w:szCs w:val="20"/>
      </w:rPr>
      <w:fldChar w:fldCharType="end"/>
    </w:r>
  </w:p>
  <w:p w:rsidR="00B23669" w:rsidRDefault="00B2366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2B5" w:rsidRDefault="000752B5">
      <w:pPr>
        <w:spacing w:before="0" w:after="0"/>
      </w:pPr>
      <w:r>
        <w:separator/>
      </w:r>
    </w:p>
  </w:footnote>
  <w:footnote w:type="continuationSeparator" w:id="0">
    <w:p w:rsidR="000752B5" w:rsidRDefault="000752B5">
      <w:pPr>
        <w:spacing w:before="0" w:after="0"/>
      </w:pPr>
      <w:r>
        <w:continuationSeparator/>
      </w:r>
    </w:p>
  </w:footnote>
  <w:footnote w:id="1">
    <w:p w:rsidR="00B23669" w:rsidRPr="001F35A9" w:rsidRDefault="00B23669"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B23669" w:rsidRPr="001F35A9" w:rsidRDefault="00B23669"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B23669" w:rsidRPr="001F35A9" w:rsidRDefault="00B23669"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B23669" w:rsidRPr="001F35A9" w:rsidRDefault="00B23669"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B23669" w:rsidRPr="001F35A9" w:rsidRDefault="00B23669"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B23669" w:rsidRPr="001F35A9" w:rsidRDefault="00B23669"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B23669" w:rsidRPr="001F35A9" w:rsidRDefault="00B23669"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B23669" w:rsidRPr="001F35A9" w:rsidRDefault="00B23669"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B23669" w:rsidRPr="001F35A9" w:rsidRDefault="00B23669"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B23669" w:rsidRPr="001F35A9" w:rsidRDefault="00B23669"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B23669" w:rsidRPr="001F35A9" w:rsidRDefault="00B23669"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B23669" w:rsidRPr="001F35A9" w:rsidRDefault="00B23669"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B23669" w:rsidRPr="001F35A9" w:rsidRDefault="00B23669"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B23669" w:rsidRPr="001F35A9" w:rsidRDefault="00B23669"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B23669" w:rsidRPr="003E60D1" w:rsidRDefault="00B2366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B23669" w:rsidRPr="003E60D1" w:rsidRDefault="00B2366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B23669" w:rsidRPr="003E60D1" w:rsidRDefault="00B2366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B23669" w:rsidRPr="003E60D1" w:rsidRDefault="00B2366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B23669" w:rsidRPr="003E60D1" w:rsidRDefault="00B23669"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B23669" w:rsidRPr="003E60D1" w:rsidRDefault="00B23669"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B23669" w:rsidRPr="003E60D1" w:rsidRDefault="00B2366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B23669" w:rsidRPr="003E60D1" w:rsidRDefault="00B23669"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B23669" w:rsidRPr="003E60D1" w:rsidRDefault="00B23669"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B23669" w:rsidRPr="003E60D1" w:rsidRDefault="00B23669"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B23669" w:rsidRPr="003E60D1" w:rsidRDefault="00B2366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B23669" w:rsidRPr="003E60D1" w:rsidRDefault="00B23669"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B23669" w:rsidRPr="003E60D1" w:rsidRDefault="00B23669"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B23669" w:rsidRPr="003E60D1" w:rsidRDefault="00B2366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B23669" w:rsidRPr="00BF74E1" w:rsidRDefault="00B23669"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B23669" w:rsidRPr="00F351F0" w:rsidRDefault="00B23669"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B23669" w:rsidRPr="003E60D1" w:rsidRDefault="00B2366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B23669" w:rsidRPr="003E60D1" w:rsidRDefault="00B2366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B23669" w:rsidRPr="003E60D1" w:rsidRDefault="00B2366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B23669" w:rsidRPr="003E60D1" w:rsidRDefault="00B2366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B23669" w:rsidRPr="003E60D1" w:rsidRDefault="00B2366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B23669" w:rsidRPr="003E60D1" w:rsidRDefault="00B23669"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B23669" w:rsidRPr="003E60D1" w:rsidRDefault="00B23669"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B23669" w:rsidRPr="003E60D1" w:rsidRDefault="00B23669"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B23669" w:rsidRPr="003E60D1" w:rsidRDefault="00B23669"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B23669" w:rsidRPr="003E60D1" w:rsidRDefault="00B23669"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B23669" w:rsidRPr="003E60D1" w:rsidRDefault="00B23669"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B23669" w:rsidRPr="003E60D1" w:rsidRDefault="00B23669"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B23669" w:rsidRPr="003E60D1" w:rsidRDefault="00B23669"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B23669" w:rsidRPr="003E60D1" w:rsidRDefault="00B23669"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B23669" w:rsidRPr="003E60D1" w:rsidRDefault="00B23669"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1CEE01ED"/>
    <w:multiLevelType w:val="multilevel"/>
    <w:tmpl w:val="0276A84E"/>
    <w:lvl w:ilvl="0">
      <w:start w:val="1"/>
      <w:numFmt w:val="bullet"/>
      <w:lvlText w:val="o"/>
      <w:lvlJc w:val="left"/>
      <w:pPr>
        <w:tabs>
          <w:tab w:val="num" w:pos="720"/>
        </w:tabs>
        <w:ind w:left="720" w:hanging="360"/>
      </w:pPr>
      <w:rPr>
        <w:rFonts w:ascii="Courier New" w:hAnsi="Courier New" w:cs="Courier New"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90E114A"/>
    <w:multiLevelType w:val="multilevel"/>
    <w:tmpl w:val="289898E0"/>
    <w:lvl w:ilvl="0">
      <w:start w:val="1"/>
      <w:numFmt w:val="bullet"/>
      <w:lvlText w:val="o"/>
      <w:lvlJc w:val="left"/>
      <w:pPr>
        <w:tabs>
          <w:tab w:val="num" w:pos="720"/>
        </w:tabs>
        <w:ind w:left="720" w:hanging="360"/>
      </w:pPr>
      <w:rPr>
        <w:rFonts w:ascii="Courier New" w:hAnsi="Courier New" w:cs="Courier New"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C1E63DE"/>
    <w:multiLevelType w:val="multilevel"/>
    <w:tmpl w:val="45D444CE"/>
    <w:lvl w:ilvl="0">
      <w:start w:val="1"/>
      <w:numFmt w:val="bullet"/>
      <w:lvlText w:val="o"/>
      <w:lvlJc w:val="left"/>
      <w:pPr>
        <w:tabs>
          <w:tab w:val="num" w:pos="720"/>
        </w:tabs>
        <w:ind w:left="720" w:hanging="360"/>
      </w:pPr>
      <w:rPr>
        <w:rFonts w:ascii="Courier New" w:hAnsi="Courier New" w:cs="Courier New"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6"/>
  </w:num>
  <w:num w:numId="17">
    <w:abstractNumId w:val="17"/>
  </w:num>
  <w:num w:numId="18">
    <w:abstractNumId w:val="18"/>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682A"/>
    <w:rsid w:val="000576F3"/>
    <w:rsid w:val="0006096A"/>
    <w:rsid w:val="000752B5"/>
    <w:rsid w:val="00076DCA"/>
    <w:rsid w:val="00083F4A"/>
    <w:rsid w:val="00086820"/>
    <w:rsid w:val="000906DC"/>
    <w:rsid w:val="000953DC"/>
    <w:rsid w:val="000A7B33"/>
    <w:rsid w:val="000B5314"/>
    <w:rsid w:val="000E1D74"/>
    <w:rsid w:val="000E5FBC"/>
    <w:rsid w:val="000F3D7D"/>
    <w:rsid w:val="000F5E02"/>
    <w:rsid w:val="00114101"/>
    <w:rsid w:val="00121BF6"/>
    <w:rsid w:val="00122327"/>
    <w:rsid w:val="001309D1"/>
    <w:rsid w:val="001370D4"/>
    <w:rsid w:val="00143B01"/>
    <w:rsid w:val="00161415"/>
    <w:rsid w:val="001653BB"/>
    <w:rsid w:val="001720EE"/>
    <w:rsid w:val="001752F0"/>
    <w:rsid w:val="00175ACC"/>
    <w:rsid w:val="001932FC"/>
    <w:rsid w:val="00193C6E"/>
    <w:rsid w:val="001D2DAE"/>
    <w:rsid w:val="001D3A2B"/>
    <w:rsid w:val="001D56C2"/>
    <w:rsid w:val="001D617A"/>
    <w:rsid w:val="001F0936"/>
    <w:rsid w:val="001F35A9"/>
    <w:rsid w:val="001F3DC5"/>
    <w:rsid w:val="00204C28"/>
    <w:rsid w:val="00221056"/>
    <w:rsid w:val="00252048"/>
    <w:rsid w:val="0026155C"/>
    <w:rsid w:val="00262D96"/>
    <w:rsid w:val="00270DA2"/>
    <w:rsid w:val="002A21BC"/>
    <w:rsid w:val="002A3F74"/>
    <w:rsid w:val="002C169E"/>
    <w:rsid w:val="002C342F"/>
    <w:rsid w:val="002D50E9"/>
    <w:rsid w:val="002E2F56"/>
    <w:rsid w:val="002E43BE"/>
    <w:rsid w:val="002F2064"/>
    <w:rsid w:val="002F26D5"/>
    <w:rsid w:val="00316FAD"/>
    <w:rsid w:val="00350D7E"/>
    <w:rsid w:val="003558B8"/>
    <w:rsid w:val="00355DD0"/>
    <w:rsid w:val="0036728A"/>
    <w:rsid w:val="003821AE"/>
    <w:rsid w:val="00384132"/>
    <w:rsid w:val="0038663A"/>
    <w:rsid w:val="003A2D11"/>
    <w:rsid w:val="003A443E"/>
    <w:rsid w:val="003A5935"/>
    <w:rsid w:val="003B3636"/>
    <w:rsid w:val="003E21BD"/>
    <w:rsid w:val="003E60D1"/>
    <w:rsid w:val="003E7810"/>
    <w:rsid w:val="00405A89"/>
    <w:rsid w:val="004234D1"/>
    <w:rsid w:val="00433128"/>
    <w:rsid w:val="00435313"/>
    <w:rsid w:val="004562D6"/>
    <w:rsid w:val="00466F6C"/>
    <w:rsid w:val="004A299E"/>
    <w:rsid w:val="00512B7C"/>
    <w:rsid w:val="00516CEA"/>
    <w:rsid w:val="005309A4"/>
    <w:rsid w:val="00534499"/>
    <w:rsid w:val="00541FEA"/>
    <w:rsid w:val="00555A61"/>
    <w:rsid w:val="005574D8"/>
    <w:rsid w:val="00570F1D"/>
    <w:rsid w:val="00573B7A"/>
    <w:rsid w:val="0058406C"/>
    <w:rsid w:val="00590263"/>
    <w:rsid w:val="005B3B08"/>
    <w:rsid w:val="005C49E6"/>
    <w:rsid w:val="005E1A11"/>
    <w:rsid w:val="005E2955"/>
    <w:rsid w:val="0061478D"/>
    <w:rsid w:val="00625142"/>
    <w:rsid w:val="00635C8F"/>
    <w:rsid w:val="0064014A"/>
    <w:rsid w:val="00647A91"/>
    <w:rsid w:val="006624E0"/>
    <w:rsid w:val="006879D2"/>
    <w:rsid w:val="00691506"/>
    <w:rsid w:val="006A5E21"/>
    <w:rsid w:val="006B430C"/>
    <w:rsid w:val="006B4D39"/>
    <w:rsid w:val="006E1EA9"/>
    <w:rsid w:val="006F3D34"/>
    <w:rsid w:val="0071550D"/>
    <w:rsid w:val="00725F46"/>
    <w:rsid w:val="00734AB3"/>
    <w:rsid w:val="007351BF"/>
    <w:rsid w:val="00762F20"/>
    <w:rsid w:val="00763931"/>
    <w:rsid w:val="00766402"/>
    <w:rsid w:val="00776E22"/>
    <w:rsid w:val="00793907"/>
    <w:rsid w:val="007A6469"/>
    <w:rsid w:val="007B50B2"/>
    <w:rsid w:val="007B7F25"/>
    <w:rsid w:val="007C795C"/>
    <w:rsid w:val="007F0514"/>
    <w:rsid w:val="00803C62"/>
    <w:rsid w:val="008154AA"/>
    <w:rsid w:val="008166DD"/>
    <w:rsid w:val="008429F5"/>
    <w:rsid w:val="00846D07"/>
    <w:rsid w:val="00857BF6"/>
    <w:rsid w:val="00864FDB"/>
    <w:rsid w:val="00895DCC"/>
    <w:rsid w:val="0089654F"/>
    <w:rsid w:val="008C4458"/>
    <w:rsid w:val="008C5FB8"/>
    <w:rsid w:val="008C734C"/>
    <w:rsid w:val="008D4D18"/>
    <w:rsid w:val="008E3A62"/>
    <w:rsid w:val="008E51E4"/>
    <w:rsid w:val="008E6979"/>
    <w:rsid w:val="008F12E6"/>
    <w:rsid w:val="008F6E86"/>
    <w:rsid w:val="00900583"/>
    <w:rsid w:val="00905B4F"/>
    <w:rsid w:val="00907CC3"/>
    <w:rsid w:val="009117BF"/>
    <w:rsid w:val="00934658"/>
    <w:rsid w:val="009435BC"/>
    <w:rsid w:val="00963386"/>
    <w:rsid w:val="009644B4"/>
    <w:rsid w:val="009673A2"/>
    <w:rsid w:val="009921BD"/>
    <w:rsid w:val="00993255"/>
    <w:rsid w:val="00994B3C"/>
    <w:rsid w:val="009A72CA"/>
    <w:rsid w:val="009C2BE2"/>
    <w:rsid w:val="009E204E"/>
    <w:rsid w:val="009F1A7F"/>
    <w:rsid w:val="00A02818"/>
    <w:rsid w:val="00A23B3E"/>
    <w:rsid w:val="00A30B17"/>
    <w:rsid w:val="00A30CBB"/>
    <w:rsid w:val="00A35A1B"/>
    <w:rsid w:val="00A46950"/>
    <w:rsid w:val="00A807E1"/>
    <w:rsid w:val="00A9371E"/>
    <w:rsid w:val="00AA2252"/>
    <w:rsid w:val="00AA26CA"/>
    <w:rsid w:val="00AA48F0"/>
    <w:rsid w:val="00AA5F93"/>
    <w:rsid w:val="00AB6D60"/>
    <w:rsid w:val="00AE5CFF"/>
    <w:rsid w:val="00B0073C"/>
    <w:rsid w:val="00B10FB3"/>
    <w:rsid w:val="00B123D1"/>
    <w:rsid w:val="00B13926"/>
    <w:rsid w:val="00B159AE"/>
    <w:rsid w:val="00B23669"/>
    <w:rsid w:val="00B27AFA"/>
    <w:rsid w:val="00B32C28"/>
    <w:rsid w:val="00B45A98"/>
    <w:rsid w:val="00B61CFC"/>
    <w:rsid w:val="00B64AE6"/>
    <w:rsid w:val="00B750A5"/>
    <w:rsid w:val="00B80BA0"/>
    <w:rsid w:val="00B81A6C"/>
    <w:rsid w:val="00B91406"/>
    <w:rsid w:val="00B93DB3"/>
    <w:rsid w:val="00B9539A"/>
    <w:rsid w:val="00BA4B77"/>
    <w:rsid w:val="00BA4F12"/>
    <w:rsid w:val="00BA7FD2"/>
    <w:rsid w:val="00BB116C"/>
    <w:rsid w:val="00BB639E"/>
    <w:rsid w:val="00BC09F5"/>
    <w:rsid w:val="00BC0A81"/>
    <w:rsid w:val="00BD25FD"/>
    <w:rsid w:val="00BD65D4"/>
    <w:rsid w:val="00BF74E1"/>
    <w:rsid w:val="00C03658"/>
    <w:rsid w:val="00C1370F"/>
    <w:rsid w:val="00C27A77"/>
    <w:rsid w:val="00C427DB"/>
    <w:rsid w:val="00C47D53"/>
    <w:rsid w:val="00C5154C"/>
    <w:rsid w:val="00C60A33"/>
    <w:rsid w:val="00C64D4B"/>
    <w:rsid w:val="00C75D25"/>
    <w:rsid w:val="00C76640"/>
    <w:rsid w:val="00C92169"/>
    <w:rsid w:val="00CA04F3"/>
    <w:rsid w:val="00CA56CE"/>
    <w:rsid w:val="00CC4C33"/>
    <w:rsid w:val="00CC764A"/>
    <w:rsid w:val="00CD2288"/>
    <w:rsid w:val="00CD3E4F"/>
    <w:rsid w:val="00CF449A"/>
    <w:rsid w:val="00CF67FF"/>
    <w:rsid w:val="00D0527B"/>
    <w:rsid w:val="00D10F3C"/>
    <w:rsid w:val="00D1155E"/>
    <w:rsid w:val="00D27DB2"/>
    <w:rsid w:val="00D42002"/>
    <w:rsid w:val="00D509A5"/>
    <w:rsid w:val="00D6465B"/>
    <w:rsid w:val="00D64744"/>
    <w:rsid w:val="00D84E11"/>
    <w:rsid w:val="00D92A41"/>
    <w:rsid w:val="00D93877"/>
    <w:rsid w:val="00DA3435"/>
    <w:rsid w:val="00DA7329"/>
    <w:rsid w:val="00DB02A7"/>
    <w:rsid w:val="00DB7D4D"/>
    <w:rsid w:val="00DE4996"/>
    <w:rsid w:val="00E0264E"/>
    <w:rsid w:val="00E14307"/>
    <w:rsid w:val="00E17C9B"/>
    <w:rsid w:val="00E35736"/>
    <w:rsid w:val="00E521D0"/>
    <w:rsid w:val="00E97A0D"/>
    <w:rsid w:val="00EA5749"/>
    <w:rsid w:val="00EA6063"/>
    <w:rsid w:val="00EB216B"/>
    <w:rsid w:val="00EB45DC"/>
    <w:rsid w:val="00EC31B6"/>
    <w:rsid w:val="00EC6112"/>
    <w:rsid w:val="00ED251B"/>
    <w:rsid w:val="00ED2EAF"/>
    <w:rsid w:val="00EF1D1C"/>
    <w:rsid w:val="00F20E10"/>
    <w:rsid w:val="00F26DE7"/>
    <w:rsid w:val="00F31459"/>
    <w:rsid w:val="00F351F0"/>
    <w:rsid w:val="00F4304B"/>
    <w:rsid w:val="00F51F37"/>
    <w:rsid w:val="00F53A05"/>
    <w:rsid w:val="00F575CF"/>
    <w:rsid w:val="00F62D30"/>
    <w:rsid w:val="00F62F53"/>
    <w:rsid w:val="00F639BD"/>
    <w:rsid w:val="00F672A2"/>
    <w:rsid w:val="00F714E8"/>
    <w:rsid w:val="00F7415F"/>
    <w:rsid w:val="00F76BDF"/>
    <w:rsid w:val="00F8017E"/>
    <w:rsid w:val="00F9449A"/>
    <w:rsid w:val="00F95202"/>
    <w:rsid w:val="00FA6641"/>
    <w:rsid w:val="00FB3543"/>
    <w:rsid w:val="00FB43AA"/>
    <w:rsid w:val="00FC11E3"/>
    <w:rsid w:val="00FD1678"/>
    <w:rsid w:val="00FD32EC"/>
    <w:rsid w:val="00FD7A46"/>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rsid w:val="00E521D0"/>
    <w:pPr>
      <w:keepNext/>
      <w:spacing w:before="360"/>
      <w:outlineLvl w:val="0"/>
    </w:pPr>
    <w:rPr>
      <w:rFonts w:eastAsia="font346"/>
      <w:b/>
      <w:bCs/>
      <w:smallCaps/>
      <w:szCs w:val="28"/>
    </w:rPr>
  </w:style>
  <w:style w:type="paragraph" w:styleId="Titolo2">
    <w:name w:val="heading 2"/>
    <w:basedOn w:val="Normale"/>
    <w:qFormat/>
    <w:rsid w:val="00E521D0"/>
    <w:pPr>
      <w:keepNext/>
      <w:outlineLvl w:val="1"/>
    </w:pPr>
    <w:rPr>
      <w:rFonts w:eastAsia="font346"/>
      <w:b/>
      <w:bCs/>
      <w:szCs w:val="26"/>
    </w:rPr>
  </w:style>
  <w:style w:type="paragraph" w:styleId="Titolo3">
    <w:name w:val="heading 3"/>
    <w:basedOn w:val="Normale"/>
    <w:qFormat/>
    <w:rsid w:val="00E521D0"/>
    <w:pPr>
      <w:keepNext/>
      <w:outlineLvl w:val="2"/>
    </w:pPr>
    <w:rPr>
      <w:rFonts w:eastAsia="font346"/>
      <w:bCs/>
      <w:i/>
    </w:rPr>
  </w:style>
  <w:style w:type="paragraph" w:styleId="Titolo4">
    <w:name w:val="heading 4"/>
    <w:basedOn w:val="Normale"/>
    <w:qFormat/>
    <w:rsid w:val="00E521D0"/>
    <w:pPr>
      <w:keepNext/>
      <w:outlineLvl w:val="3"/>
    </w:pPr>
    <w:rPr>
      <w:rFonts w:eastAsia="font346"/>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E521D0"/>
  </w:style>
  <w:style w:type="character" w:customStyle="1" w:styleId="Titolo1Carattere">
    <w:name w:val="Titolo 1 Carattere"/>
    <w:rsid w:val="00E521D0"/>
    <w:rPr>
      <w:rFonts w:ascii="Times New Roman" w:eastAsia="font346" w:hAnsi="Times New Roman" w:cs="Times New Roman"/>
      <w:b/>
      <w:bCs/>
      <w:smallCaps/>
      <w:sz w:val="24"/>
      <w:szCs w:val="28"/>
      <w:lang w:eastAsia="it-IT" w:bidi="it-IT"/>
    </w:rPr>
  </w:style>
  <w:style w:type="character" w:customStyle="1" w:styleId="Titolo2Carattere">
    <w:name w:val="Titolo 2 Carattere"/>
    <w:rsid w:val="00E521D0"/>
    <w:rPr>
      <w:rFonts w:ascii="Times New Roman" w:eastAsia="font346" w:hAnsi="Times New Roman" w:cs="Times New Roman"/>
      <w:b/>
      <w:bCs/>
      <w:sz w:val="24"/>
      <w:szCs w:val="26"/>
      <w:lang w:eastAsia="it-IT" w:bidi="it-IT"/>
    </w:rPr>
  </w:style>
  <w:style w:type="character" w:customStyle="1" w:styleId="Titolo3Carattere">
    <w:name w:val="Titolo 3 Carattere"/>
    <w:rsid w:val="00E521D0"/>
    <w:rPr>
      <w:rFonts w:ascii="Times New Roman" w:eastAsia="font346" w:hAnsi="Times New Roman" w:cs="Times New Roman"/>
      <w:bCs/>
      <w:i/>
      <w:sz w:val="24"/>
      <w:lang w:eastAsia="it-IT" w:bidi="it-IT"/>
    </w:rPr>
  </w:style>
  <w:style w:type="character" w:customStyle="1" w:styleId="Titolo4Carattere">
    <w:name w:val="Titolo 4 Carattere"/>
    <w:rsid w:val="00E521D0"/>
    <w:rPr>
      <w:rFonts w:ascii="Times New Roman" w:eastAsia="font346" w:hAnsi="Times New Roman" w:cs="Times New Roman"/>
      <w:bCs/>
      <w:iCs/>
      <w:sz w:val="24"/>
      <w:lang w:eastAsia="it-IT" w:bidi="it-IT"/>
    </w:rPr>
  </w:style>
  <w:style w:type="character" w:customStyle="1" w:styleId="NormalBoldChar">
    <w:name w:val="NormalBold Char"/>
    <w:rsid w:val="00E521D0"/>
    <w:rPr>
      <w:rFonts w:ascii="Times New Roman" w:eastAsia="Times New Roman" w:hAnsi="Times New Roman" w:cs="Times New Roman"/>
      <w:b/>
      <w:sz w:val="24"/>
      <w:lang w:eastAsia="it-IT" w:bidi="it-IT"/>
    </w:rPr>
  </w:style>
  <w:style w:type="character" w:customStyle="1" w:styleId="DeltaViewInsertion">
    <w:name w:val="DeltaView Insertion"/>
    <w:rsid w:val="00E521D0"/>
    <w:rPr>
      <w:b/>
      <w:i/>
      <w:spacing w:val="0"/>
    </w:rPr>
  </w:style>
  <w:style w:type="character" w:customStyle="1" w:styleId="PidipaginaCarattere">
    <w:name w:val="Piè di pagina Carattere"/>
    <w:uiPriority w:val="99"/>
    <w:rsid w:val="00E521D0"/>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E521D0"/>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E521D0"/>
    <w:rPr>
      <w:shd w:val="clear" w:color="auto" w:fill="FFFFFF"/>
      <w:vertAlign w:val="superscript"/>
    </w:rPr>
  </w:style>
  <w:style w:type="character" w:customStyle="1" w:styleId="IntestazioneCarattere">
    <w:name w:val="Intestazione Carattere"/>
    <w:rsid w:val="00E521D0"/>
    <w:rPr>
      <w:rFonts w:ascii="Times New Roman" w:eastAsia="Calibri" w:hAnsi="Times New Roman" w:cs="Times New Roman"/>
      <w:sz w:val="24"/>
      <w:lang w:eastAsia="it-IT" w:bidi="it-IT"/>
    </w:rPr>
  </w:style>
  <w:style w:type="character" w:customStyle="1" w:styleId="TestofumettoCarattere">
    <w:name w:val="Testo fumetto Carattere"/>
    <w:rsid w:val="00E521D0"/>
    <w:rPr>
      <w:rFonts w:ascii="Tahoma" w:eastAsia="Calibri" w:hAnsi="Tahoma" w:cs="Tahoma"/>
      <w:sz w:val="16"/>
      <w:szCs w:val="16"/>
      <w:lang w:eastAsia="it-IT" w:bidi="it-IT"/>
    </w:rPr>
  </w:style>
  <w:style w:type="character" w:styleId="Collegamentoipertestuale">
    <w:name w:val="Hyperlink"/>
    <w:rsid w:val="00E521D0"/>
    <w:rPr>
      <w:color w:val="0000FF"/>
      <w:u w:val="single"/>
    </w:rPr>
  </w:style>
  <w:style w:type="character" w:customStyle="1" w:styleId="ListLabel1">
    <w:name w:val="ListLabel 1"/>
    <w:rsid w:val="00E521D0"/>
    <w:rPr>
      <w:color w:val="000000"/>
    </w:rPr>
  </w:style>
  <w:style w:type="character" w:customStyle="1" w:styleId="ListLabel2">
    <w:name w:val="ListLabel 2"/>
    <w:rsid w:val="00E521D0"/>
    <w:rPr>
      <w:sz w:val="16"/>
      <w:szCs w:val="16"/>
    </w:rPr>
  </w:style>
  <w:style w:type="character" w:customStyle="1" w:styleId="ListLabel3">
    <w:name w:val="ListLabel 3"/>
    <w:rsid w:val="00E521D0"/>
    <w:rPr>
      <w:rFonts w:ascii="Arial" w:hAnsi="Arial"/>
      <w:b/>
      <w:i w:val="0"/>
      <w:sz w:val="15"/>
    </w:rPr>
  </w:style>
  <w:style w:type="character" w:customStyle="1" w:styleId="ListLabel4">
    <w:name w:val="ListLabel 4"/>
    <w:rsid w:val="00E521D0"/>
    <w:rPr>
      <w:i w:val="0"/>
    </w:rPr>
  </w:style>
  <w:style w:type="character" w:customStyle="1" w:styleId="ListLabel5">
    <w:name w:val="ListLabel 5"/>
    <w:rsid w:val="00E521D0"/>
    <w:rPr>
      <w:rFonts w:ascii="Arial" w:hAnsi="Arial"/>
      <w:i w:val="0"/>
      <w:sz w:val="15"/>
    </w:rPr>
  </w:style>
  <w:style w:type="character" w:customStyle="1" w:styleId="ListLabel6">
    <w:name w:val="ListLabel 6"/>
    <w:rsid w:val="00E521D0"/>
    <w:rPr>
      <w:color w:val="000000"/>
    </w:rPr>
  </w:style>
  <w:style w:type="character" w:customStyle="1" w:styleId="ListLabel7">
    <w:name w:val="ListLabel 7"/>
    <w:rsid w:val="00E521D0"/>
    <w:rPr>
      <w:rFonts w:eastAsia="Calibri" w:cs="Arial"/>
      <w:b w:val="0"/>
      <w:color w:val="00000A"/>
    </w:rPr>
  </w:style>
  <w:style w:type="character" w:customStyle="1" w:styleId="ListLabel8">
    <w:name w:val="ListLabel 8"/>
    <w:rsid w:val="00E521D0"/>
    <w:rPr>
      <w:rFonts w:cs="Courier New"/>
    </w:rPr>
  </w:style>
  <w:style w:type="character" w:customStyle="1" w:styleId="ListLabel9">
    <w:name w:val="ListLabel 9"/>
    <w:rsid w:val="00E521D0"/>
    <w:rPr>
      <w:rFonts w:cs="Courier New"/>
    </w:rPr>
  </w:style>
  <w:style w:type="character" w:customStyle="1" w:styleId="ListLabel10">
    <w:name w:val="ListLabel 10"/>
    <w:rsid w:val="00E521D0"/>
    <w:rPr>
      <w:rFonts w:cs="Courier New"/>
    </w:rPr>
  </w:style>
  <w:style w:type="character" w:customStyle="1" w:styleId="ListLabel11">
    <w:name w:val="ListLabel 11"/>
    <w:rsid w:val="00E521D0"/>
    <w:rPr>
      <w:rFonts w:eastAsia="Calibri" w:cs="Arial"/>
    </w:rPr>
  </w:style>
  <w:style w:type="character" w:customStyle="1" w:styleId="ListLabel12">
    <w:name w:val="ListLabel 12"/>
    <w:rsid w:val="00E521D0"/>
    <w:rPr>
      <w:rFonts w:cs="Courier New"/>
    </w:rPr>
  </w:style>
  <w:style w:type="character" w:customStyle="1" w:styleId="ListLabel13">
    <w:name w:val="ListLabel 13"/>
    <w:rsid w:val="00E521D0"/>
    <w:rPr>
      <w:rFonts w:cs="Courier New"/>
    </w:rPr>
  </w:style>
  <w:style w:type="character" w:customStyle="1" w:styleId="ListLabel14">
    <w:name w:val="ListLabel 14"/>
    <w:rsid w:val="00E521D0"/>
    <w:rPr>
      <w:rFonts w:cs="Courier New"/>
    </w:rPr>
  </w:style>
  <w:style w:type="character" w:customStyle="1" w:styleId="ListLabel15">
    <w:name w:val="ListLabel 15"/>
    <w:rsid w:val="00E521D0"/>
    <w:rPr>
      <w:rFonts w:eastAsia="Calibri" w:cs="Arial"/>
      <w:color w:val="FF0000"/>
    </w:rPr>
  </w:style>
  <w:style w:type="character" w:customStyle="1" w:styleId="ListLabel16">
    <w:name w:val="ListLabel 16"/>
    <w:rsid w:val="00E521D0"/>
    <w:rPr>
      <w:rFonts w:cs="Courier New"/>
    </w:rPr>
  </w:style>
  <w:style w:type="character" w:customStyle="1" w:styleId="ListLabel17">
    <w:name w:val="ListLabel 17"/>
    <w:rsid w:val="00E521D0"/>
    <w:rPr>
      <w:rFonts w:cs="Courier New"/>
    </w:rPr>
  </w:style>
  <w:style w:type="character" w:customStyle="1" w:styleId="ListLabel18">
    <w:name w:val="ListLabel 18"/>
    <w:rsid w:val="00E521D0"/>
    <w:rPr>
      <w:rFonts w:cs="Courier New"/>
    </w:rPr>
  </w:style>
  <w:style w:type="character" w:customStyle="1" w:styleId="ListLabel19">
    <w:name w:val="ListLabel 19"/>
    <w:rsid w:val="00E521D0"/>
    <w:rPr>
      <w:rFonts w:cs="Courier New"/>
    </w:rPr>
  </w:style>
  <w:style w:type="character" w:customStyle="1" w:styleId="ListLabel20">
    <w:name w:val="ListLabel 20"/>
    <w:rsid w:val="00E521D0"/>
    <w:rPr>
      <w:rFonts w:cs="Courier New"/>
    </w:rPr>
  </w:style>
  <w:style w:type="character" w:customStyle="1" w:styleId="ListLabel21">
    <w:name w:val="ListLabel 21"/>
    <w:rsid w:val="00E521D0"/>
    <w:rPr>
      <w:rFonts w:cs="Courier New"/>
    </w:rPr>
  </w:style>
  <w:style w:type="character" w:customStyle="1" w:styleId="Caratterenotaapidipagina">
    <w:name w:val="Carattere nota a piè di pagina"/>
    <w:rsid w:val="00E521D0"/>
  </w:style>
  <w:style w:type="character" w:styleId="Rimandonotaapidipagina">
    <w:name w:val="footnote reference"/>
    <w:rsid w:val="00E521D0"/>
    <w:rPr>
      <w:vertAlign w:val="superscript"/>
    </w:rPr>
  </w:style>
  <w:style w:type="character" w:styleId="Rimandonotadichiusura">
    <w:name w:val="endnote reference"/>
    <w:rsid w:val="00E521D0"/>
    <w:rPr>
      <w:vertAlign w:val="superscript"/>
    </w:rPr>
  </w:style>
  <w:style w:type="character" w:customStyle="1" w:styleId="Caratterenotadichiusura">
    <w:name w:val="Carattere nota di chiusura"/>
    <w:rsid w:val="00E521D0"/>
  </w:style>
  <w:style w:type="character" w:customStyle="1" w:styleId="ListLabel22">
    <w:name w:val="ListLabel 22"/>
    <w:rsid w:val="00E521D0"/>
    <w:rPr>
      <w:sz w:val="16"/>
      <w:szCs w:val="16"/>
    </w:rPr>
  </w:style>
  <w:style w:type="character" w:customStyle="1" w:styleId="ListLabel23">
    <w:name w:val="ListLabel 23"/>
    <w:rsid w:val="00E521D0"/>
    <w:rPr>
      <w:rFonts w:ascii="Arial" w:hAnsi="Arial" w:cs="Symbol"/>
      <w:sz w:val="15"/>
    </w:rPr>
  </w:style>
  <w:style w:type="character" w:customStyle="1" w:styleId="ListLabel24">
    <w:name w:val="ListLabel 24"/>
    <w:rsid w:val="00E521D0"/>
    <w:rPr>
      <w:rFonts w:ascii="Arial" w:hAnsi="Arial"/>
      <w:b/>
      <w:i w:val="0"/>
      <w:sz w:val="15"/>
    </w:rPr>
  </w:style>
  <w:style w:type="character" w:customStyle="1" w:styleId="ListLabel25">
    <w:name w:val="ListLabel 25"/>
    <w:rsid w:val="00E521D0"/>
    <w:rPr>
      <w:rFonts w:ascii="Arial" w:hAnsi="Arial"/>
      <w:i w:val="0"/>
      <w:sz w:val="15"/>
    </w:rPr>
  </w:style>
  <w:style w:type="character" w:customStyle="1" w:styleId="ListLabel26">
    <w:name w:val="ListLabel 26"/>
    <w:rsid w:val="00E521D0"/>
    <w:rPr>
      <w:rFonts w:ascii="Arial" w:hAnsi="Arial" w:cs="Symbol"/>
      <w:sz w:val="15"/>
    </w:rPr>
  </w:style>
  <w:style w:type="character" w:customStyle="1" w:styleId="ListLabel27">
    <w:name w:val="ListLabel 27"/>
    <w:rsid w:val="00E521D0"/>
    <w:rPr>
      <w:rFonts w:ascii="Arial" w:hAnsi="Arial" w:cs="Courier New"/>
      <w:sz w:val="14"/>
    </w:rPr>
  </w:style>
  <w:style w:type="character" w:customStyle="1" w:styleId="ListLabel28">
    <w:name w:val="ListLabel 28"/>
    <w:rsid w:val="00E521D0"/>
    <w:rPr>
      <w:rFonts w:cs="Courier New"/>
    </w:rPr>
  </w:style>
  <w:style w:type="character" w:customStyle="1" w:styleId="ListLabel29">
    <w:name w:val="ListLabel 29"/>
    <w:rsid w:val="00E521D0"/>
    <w:rPr>
      <w:rFonts w:cs="Wingdings"/>
    </w:rPr>
  </w:style>
  <w:style w:type="character" w:customStyle="1" w:styleId="ListLabel30">
    <w:name w:val="ListLabel 30"/>
    <w:rsid w:val="00E521D0"/>
    <w:rPr>
      <w:rFonts w:cs="Symbol"/>
    </w:rPr>
  </w:style>
  <w:style w:type="character" w:customStyle="1" w:styleId="ListLabel31">
    <w:name w:val="ListLabel 31"/>
    <w:rsid w:val="00E521D0"/>
    <w:rPr>
      <w:rFonts w:cs="Courier New"/>
    </w:rPr>
  </w:style>
  <w:style w:type="character" w:customStyle="1" w:styleId="ListLabel32">
    <w:name w:val="ListLabel 32"/>
    <w:rsid w:val="00E521D0"/>
    <w:rPr>
      <w:rFonts w:cs="Wingdings"/>
    </w:rPr>
  </w:style>
  <w:style w:type="character" w:customStyle="1" w:styleId="ListLabel33">
    <w:name w:val="ListLabel 33"/>
    <w:rsid w:val="00E521D0"/>
    <w:rPr>
      <w:rFonts w:cs="Symbol"/>
    </w:rPr>
  </w:style>
  <w:style w:type="character" w:customStyle="1" w:styleId="ListLabel34">
    <w:name w:val="ListLabel 34"/>
    <w:rsid w:val="00E521D0"/>
    <w:rPr>
      <w:rFonts w:cs="Courier New"/>
    </w:rPr>
  </w:style>
  <w:style w:type="character" w:customStyle="1" w:styleId="ListLabel35">
    <w:name w:val="ListLabel 35"/>
    <w:rsid w:val="00E521D0"/>
    <w:rPr>
      <w:rFonts w:cs="Wingdings"/>
    </w:rPr>
  </w:style>
  <w:style w:type="character" w:customStyle="1" w:styleId="ListLabel36">
    <w:name w:val="ListLabel 36"/>
    <w:rsid w:val="00E521D0"/>
    <w:rPr>
      <w:rFonts w:ascii="Arial" w:hAnsi="Arial" w:cs="Symbol"/>
      <w:sz w:val="15"/>
    </w:rPr>
  </w:style>
  <w:style w:type="character" w:customStyle="1" w:styleId="ListLabel37">
    <w:name w:val="ListLabel 37"/>
    <w:rsid w:val="00E521D0"/>
    <w:rPr>
      <w:rFonts w:ascii="Arial" w:hAnsi="Arial"/>
      <w:b/>
      <w:i w:val="0"/>
      <w:sz w:val="15"/>
    </w:rPr>
  </w:style>
  <w:style w:type="character" w:customStyle="1" w:styleId="ListLabel38">
    <w:name w:val="ListLabel 38"/>
    <w:rsid w:val="00E521D0"/>
    <w:rPr>
      <w:rFonts w:ascii="Arial" w:hAnsi="Arial"/>
      <w:i w:val="0"/>
      <w:sz w:val="15"/>
    </w:rPr>
  </w:style>
  <w:style w:type="character" w:customStyle="1" w:styleId="ListLabel39">
    <w:name w:val="ListLabel 39"/>
    <w:rsid w:val="00E521D0"/>
    <w:rPr>
      <w:rFonts w:ascii="Arial" w:hAnsi="Arial" w:cs="Symbol"/>
      <w:sz w:val="15"/>
    </w:rPr>
  </w:style>
  <w:style w:type="character" w:customStyle="1" w:styleId="ListLabel40">
    <w:name w:val="ListLabel 40"/>
    <w:rsid w:val="00E521D0"/>
    <w:rPr>
      <w:rFonts w:cs="Courier New"/>
      <w:sz w:val="14"/>
    </w:rPr>
  </w:style>
  <w:style w:type="character" w:customStyle="1" w:styleId="ListLabel41">
    <w:name w:val="ListLabel 41"/>
    <w:rsid w:val="00E521D0"/>
    <w:rPr>
      <w:rFonts w:cs="Courier New"/>
    </w:rPr>
  </w:style>
  <w:style w:type="character" w:customStyle="1" w:styleId="ListLabel42">
    <w:name w:val="ListLabel 42"/>
    <w:rsid w:val="00E521D0"/>
    <w:rPr>
      <w:rFonts w:cs="Wingdings"/>
    </w:rPr>
  </w:style>
  <w:style w:type="character" w:customStyle="1" w:styleId="ListLabel43">
    <w:name w:val="ListLabel 43"/>
    <w:rsid w:val="00E521D0"/>
    <w:rPr>
      <w:rFonts w:cs="Symbol"/>
    </w:rPr>
  </w:style>
  <w:style w:type="character" w:customStyle="1" w:styleId="ListLabel44">
    <w:name w:val="ListLabel 44"/>
    <w:rsid w:val="00E521D0"/>
    <w:rPr>
      <w:rFonts w:cs="Courier New"/>
    </w:rPr>
  </w:style>
  <w:style w:type="character" w:customStyle="1" w:styleId="ListLabel45">
    <w:name w:val="ListLabel 45"/>
    <w:rsid w:val="00E521D0"/>
    <w:rPr>
      <w:rFonts w:cs="Wingdings"/>
    </w:rPr>
  </w:style>
  <w:style w:type="character" w:customStyle="1" w:styleId="ListLabel46">
    <w:name w:val="ListLabel 46"/>
    <w:rsid w:val="00E521D0"/>
    <w:rPr>
      <w:rFonts w:cs="Symbol"/>
    </w:rPr>
  </w:style>
  <w:style w:type="character" w:customStyle="1" w:styleId="ListLabel47">
    <w:name w:val="ListLabel 47"/>
    <w:rsid w:val="00E521D0"/>
    <w:rPr>
      <w:rFonts w:cs="Courier New"/>
    </w:rPr>
  </w:style>
  <w:style w:type="character" w:customStyle="1" w:styleId="ListLabel48">
    <w:name w:val="ListLabel 48"/>
    <w:rsid w:val="00E521D0"/>
    <w:rPr>
      <w:rFonts w:cs="Wingdings"/>
    </w:rPr>
  </w:style>
  <w:style w:type="character" w:customStyle="1" w:styleId="ListLabel49">
    <w:name w:val="ListLabel 49"/>
    <w:rsid w:val="00E521D0"/>
    <w:rPr>
      <w:rFonts w:ascii="Arial" w:hAnsi="Arial" w:cs="Symbol"/>
      <w:sz w:val="15"/>
    </w:rPr>
  </w:style>
  <w:style w:type="character" w:customStyle="1" w:styleId="ListLabel50">
    <w:name w:val="ListLabel 50"/>
    <w:rsid w:val="00E521D0"/>
    <w:rPr>
      <w:rFonts w:ascii="Arial" w:hAnsi="Arial"/>
      <w:b/>
      <w:i w:val="0"/>
      <w:sz w:val="15"/>
    </w:rPr>
  </w:style>
  <w:style w:type="character" w:customStyle="1" w:styleId="ListLabel51">
    <w:name w:val="ListLabel 51"/>
    <w:rsid w:val="00E521D0"/>
    <w:rPr>
      <w:rFonts w:ascii="Arial" w:hAnsi="Arial"/>
      <w:i w:val="0"/>
      <w:sz w:val="15"/>
    </w:rPr>
  </w:style>
  <w:style w:type="character" w:customStyle="1" w:styleId="ListLabel52">
    <w:name w:val="ListLabel 52"/>
    <w:rsid w:val="00E521D0"/>
    <w:rPr>
      <w:rFonts w:ascii="Arial" w:hAnsi="Arial" w:cs="Symbol"/>
      <w:sz w:val="15"/>
    </w:rPr>
  </w:style>
  <w:style w:type="character" w:customStyle="1" w:styleId="ListLabel53">
    <w:name w:val="ListLabel 53"/>
    <w:rsid w:val="00E521D0"/>
    <w:rPr>
      <w:rFonts w:cs="Courier New"/>
      <w:sz w:val="14"/>
    </w:rPr>
  </w:style>
  <w:style w:type="character" w:customStyle="1" w:styleId="ListLabel54">
    <w:name w:val="ListLabel 54"/>
    <w:rsid w:val="00E521D0"/>
    <w:rPr>
      <w:rFonts w:cs="Courier New"/>
    </w:rPr>
  </w:style>
  <w:style w:type="character" w:customStyle="1" w:styleId="ListLabel55">
    <w:name w:val="ListLabel 55"/>
    <w:rsid w:val="00E521D0"/>
    <w:rPr>
      <w:rFonts w:cs="Wingdings"/>
    </w:rPr>
  </w:style>
  <w:style w:type="character" w:customStyle="1" w:styleId="ListLabel56">
    <w:name w:val="ListLabel 56"/>
    <w:rsid w:val="00E521D0"/>
    <w:rPr>
      <w:rFonts w:cs="Symbol"/>
    </w:rPr>
  </w:style>
  <w:style w:type="character" w:customStyle="1" w:styleId="ListLabel57">
    <w:name w:val="ListLabel 57"/>
    <w:rsid w:val="00E521D0"/>
    <w:rPr>
      <w:rFonts w:cs="Courier New"/>
    </w:rPr>
  </w:style>
  <w:style w:type="character" w:customStyle="1" w:styleId="ListLabel58">
    <w:name w:val="ListLabel 58"/>
    <w:rsid w:val="00E521D0"/>
    <w:rPr>
      <w:rFonts w:cs="Wingdings"/>
    </w:rPr>
  </w:style>
  <w:style w:type="character" w:customStyle="1" w:styleId="ListLabel59">
    <w:name w:val="ListLabel 59"/>
    <w:rsid w:val="00E521D0"/>
    <w:rPr>
      <w:rFonts w:cs="Symbol"/>
    </w:rPr>
  </w:style>
  <w:style w:type="character" w:customStyle="1" w:styleId="ListLabel60">
    <w:name w:val="ListLabel 60"/>
    <w:rsid w:val="00E521D0"/>
    <w:rPr>
      <w:rFonts w:cs="Courier New"/>
    </w:rPr>
  </w:style>
  <w:style w:type="character" w:customStyle="1" w:styleId="ListLabel61">
    <w:name w:val="ListLabel 61"/>
    <w:rsid w:val="00E521D0"/>
    <w:rPr>
      <w:rFonts w:cs="Wingdings"/>
    </w:rPr>
  </w:style>
  <w:style w:type="character" w:customStyle="1" w:styleId="ListLabel62">
    <w:name w:val="ListLabel 62"/>
    <w:rsid w:val="00E521D0"/>
    <w:rPr>
      <w:rFonts w:ascii="Arial" w:hAnsi="Arial" w:cs="Symbol"/>
      <w:sz w:val="15"/>
    </w:rPr>
  </w:style>
  <w:style w:type="character" w:customStyle="1" w:styleId="ListLabel63">
    <w:name w:val="ListLabel 63"/>
    <w:rsid w:val="00E521D0"/>
    <w:rPr>
      <w:rFonts w:ascii="Arial" w:hAnsi="Arial"/>
      <w:b/>
      <w:i w:val="0"/>
      <w:sz w:val="15"/>
    </w:rPr>
  </w:style>
  <w:style w:type="character" w:customStyle="1" w:styleId="ListLabel64">
    <w:name w:val="ListLabel 64"/>
    <w:rsid w:val="00E521D0"/>
    <w:rPr>
      <w:rFonts w:ascii="Arial" w:hAnsi="Arial"/>
      <w:i w:val="0"/>
      <w:sz w:val="15"/>
    </w:rPr>
  </w:style>
  <w:style w:type="character" w:customStyle="1" w:styleId="ListLabel65">
    <w:name w:val="ListLabel 65"/>
    <w:rsid w:val="00E521D0"/>
    <w:rPr>
      <w:rFonts w:ascii="Arial" w:hAnsi="Arial" w:cs="Symbol"/>
      <w:sz w:val="15"/>
    </w:rPr>
  </w:style>
  <w:style w:type="character" w:customStyle="1" w:styleId="ListLabel66">
    <w:name w:val="ListLabel 66"/>
    <w:rsid w:val="00E521D0"/>
    <w:rPr>
      <w:rFonts w:cs="Courier New"/>
      <w:sz w:val="14"/>
    </w:rPr>
  </w:style>
  <w:style w:type="character" w:customStyle="1" w:styleId="ListLabel67">
    <w:name w:val="ListLabel 67"/>
    <w:rsid w:val="00E521D0"/>
    <w:rPr>
      <w:rFonts w:cs="Courier New"/>
    </w:rPr>
  </w:style>
  <w:style w:type="character" w:customStyle="1" w:styleId="ListLabel68">
    <w:name w:val="ListLabel 68"/>
    <w:rsid w:val="00E521D0"/>
    <w:rPr>
      <w:rFonts w:cs="Wingdings"/>
    </w:rPr>
  </w:style>
  <w:style w:type="character" w:customStyle="1" w:styleId="ListLabel69">
    <w:name w:val="ListLabel 69"/>
    <w:rsid w:val="00E521D0"/>
    <w:rPr>
      <w:rFonts w:cs="Symbol"/>
    </w:rPr>
  </w:style>
  <w:style w:type="character" w:customStyle="1" w:styleId="ListLabel70">
    <w:name w:val="ListLabel 70"/>
    <w:rsid w:val="00E521D0"/>
    <w:rPr>
      <w:rFonts w:cs="Courier New"/>
    </w:rPr>
  </w:style>
  <w:style w:type="character" w:customStyle="1" w:styleId="ListLabel71">
    <w:name w:val="ListLabel 71"/>
    <w:rsid w:val="00E521D0"/>
    <w:rPr>
      <w:rFonts w:cs="Wingdings"/>
    </w:rPr>
  </w:style>
  <w:style w:type="character" w:customStyle="1" w:styleId="ListLabel72">
    <w:name w:val="ListLabel 72"/>
    <w:rsid w:val="00E521D0"/>
    <w:rPr>
      <w:rFonts w:cs="Symbol"/>
    </w:rPr>
  </w:style>
  <w:style w:type="character" w:customStyle="1" w:styleId="ListLabel73">
    <w:name w:val="ListLabel 73"/>
    <w:rsid w:val="00E521D0"/>
    <w:rPr>
      <w:rFonts w:cs="Courier New"/>
    </w:rPr>
  </w:style>
  <w:style w:type="character" w:customStyle="1" w:styleId="ListLabel74">
    <w:name w:val="ListLabel 74"/>
    <w:rsid w:val="00E521D0"/>
    <w:rPr>
      <w:rFonts w:cs="Wingdings"/>
    </w:rPr>
  </w:style>
  <w:style w:type="paragraph" w:customStyle="1" w:styleId="Titolo10">
    <w:name w:val="Titolo1"/>
    <w:basedOn w:val="Normale"/>
    <w:next w:val="Corpotesto1"/>
    <w:rsid w:val="00E521D0"/>
    <w:pPr>
      <w:keepNext/>
      <w:spacing w:before="240"/>
    </w:pPr>
    <w:rPr>
      <w:rFonts w:ascii="Liberation Sans" w:eastAsia="Arial Unicode MS" w:hAnsi="Liberation Sans" w:cs="Mangal"/>
      <w:sz w:val="28"/>
      <w:szCs w:val="28"/>
    </w:rPr>
  </w:style>
  <w:style w:type="paragraph" w:customStyle="1" w:styleId="Corpotesto1">
    <w:name w:val="Corpo testo1"/>
    <w:basedOn w:val="Normale"/>
    <w:rsid w:val="00E521D0"/>
    <w:pPr>
      <w:spacing w:before="0" w:after="140" w:line="288" w:lineRule="auto"/>
    </w:pPr>
  </w:style>
  <w:style w:type="paragraph" w:styleId="Elenco">
    <w:name w:val="List"/>
    <w:basedOn w:val="Corpotesto1"/>
    <w:rsid w:val="00E521D0"/>
    <w:rPr>
      <w:rFonts w:cs="Mangal"/>
    </w:rPr>
  </w:style>
  <w:style w:type="paragraph" w:styleId="Didascalia">
    <w:name w:val="caption"/>
    <w:basedOn w:val="Normale"/>
    <w:qFormat/>
    <w:rsid w:val="00E521D0"/>
    <w:pPr>
      <w:suppressLineNumbers/>
    </w:pPr>
    <w:rPr>
      <w:rFonts w:cs="Mangal"/>
      <w:i/>
      <w:iCs/>
      <w:szCs w:val="24"/>
    </w:rPr>
  </w:style>
  <w:style w:type="paragraph" w:customStyle="1" w:styleId="Indice">
    <w:name w:val="Indice"/>
    <w:basedOn w:val="Normale"/>
    <w:rsid w:val="00E521D0"/>
    <w:pPr>
      <w:suppressLineNumbers/>
    </w:pPr>
    <w:rPr>
      <w:rFonts w:cs="Mangal"/>
    </w:rPr>
  </w:style>
  <w:style w:type="paragraph" w:customStyle="1" w:styleId="NormalBold">
    <w:name w:val="NormalBold"/>
    <w:basedOn w:val="Normale"/>
    <w:rsid w:val="00E521D0"/>
    <w:pPr>
      <w:widowControl w:val="0"/>
      <w:spacing w:before="0" w:after="0"/>
    </w:pPr>
    <w:rPr>
      <w:rFonts w:eastAsia="Times New Roman"/>
      <w:b/>
    </w:rPr>
  </w:style>
  <w:style w:type="paragraph" w:styleId="Pidipagina">
    <w:name w:val="footer"/>
    <w:basedOn w:val="Normale"/>
    <w:uiPriority w:val="99"/>
    <w:rsid w:val="00E521D0"/>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E521D0"/>
    <w:pPr>
      <w:spacing w:before="0" w:after="0"/>
      <w:ind w:left="720" w:hanging="720"/>
    </w:pPr>
    <w:rPr>
      <w:sz w:val="20"/>
      <w:szCs w:val="20"/>
    </w:rPr>
  </w:style>
  <w:style w:type="paragraph" w:customStyle="1" w:styleId="Text1">
    <w:name w:val="Text 1"/>
    <w:basedOn w:val="Normale"/>
    <w:rsid w:val="00E521D0"/>
    <w:pPr>
      <w:ind w:left="850"/>
    </w:pPr>
  </w:style>
  <w:style w:type="paragraph" w:customStyle="1" w:styleId="NormalLeft">
    <w:name w:val="Normal Left"/>
    <w:basedOn w:val="Normale"/>
    <w:rsid w:val="00E521D0"/>
  </w:style>
  <w:style w:type="paragraph" w:customStyle="1" w:styleId="Tiret0">
    <w:name w:val="Tiret 0"/>
    <w:basedOn w:val="Normale"/>
    <w:rsid w:val="00E521D0"/>
  </w:style>
  <w:style w:type="paragraph" w:customStyle="1" w:styleId="Tiret1">
    <w:name w:val="Tiret 1"/>
    <w:basedOn w:val="Normale"/>
    <w:rsid w:val="00E521D0"/>
  </w:style>
  <w:style w:type="paragraph" w:customStyle="1" w:styleId="NumPar1">
    <w:name w:val="NumPar 1"/>
    <w:basedOn w:val="Normale"/>
    <w:rsid w:val="00E521D0"/>
  </w:style>
  <w:style w:type="paragraph" w:customStyle="1" w:styleId="NumPar2">
    <w:name w:val="NumPar 2"/>
    <w:basedOn w:val="Normale"/>
    <w:rsid w:val="00E521D0"/>
  </w:style>
  <w:style w:type="paragraph" w:customStyle="1" w:styleId="NumPar3">
    <w:name w:val="NumPar 3"/>
    <w:basedOn w:val="Normale"/>
    <w:rsid w:val="00E521D0"/>
  </w:style>
  <w:style w:type="paragraph" w:customStyle="1" w:styleId="NumPar4">
    <w:name w:val="NumPar 4"/>
    <w:basedOn w:val="Normale"/>
    <w:rsid w:val="00E521D0"/>
  </w:style>
  <w:style w:type="paragraph" w:customStyle="1" w:styleId="ChapterTitle">
    <w:name w:val="ChapterTitle"/>
    <w:basedOn w:val="Normale"/>
    <w:rsid w:val="00E521D0"/>
    <w:pPr>
      <w:keepNext/>
      <w:spacing w:after="360"/>
      <w:jc w:val="center"/>
    </w:pPr>
    <w:rPr>
      <w:b/>
      <w:sz w:val="32"/>
    </w:rPr>
  </w:style>
  <w:style w:type="paragraph" w:customStyle="1" w:styleId="SectionTitle">
    <w:name w:val="SectionTitle"/>
    <w:basedOn w:val="Normale"/>
    <w:rsid w:val="00E521D0"/>
    <w:pPr>
      <w:keepNext/>
      <w:spacing w:after="360"/>
      <w:jc w:val="center"/>
    </w:pPr>
    <w:rPr>
      <w:b/>
      <w:smallCaps/>
      <w:sz w:val="28"/>
    </w:rPr>
  </w:style>
  <w:style w:type="paragraph" w:customStyle="1" w:styleId="Annexetitre">
    <w:name w:val="Annexe titre"/>
    <w:basedOn w:val="Normale"/>
    <w:rsid w:val="00E521D0"/>
    <w:pPr>
      <w:jc w:val="center"/>
    </w:pPr>
    <w:rPr>
      <w:b/>
      <w:u w:val="single"/>
    </w:rPr>
  </w:style>
  <w:style w:type="paragraph" w:customStyle="1" w:styleId="Titrearticle">
    <w:name w:val="Titre article"/>
    <w:basedOn w:val="Normale"/>
    <w:rsid w:val="00E521D0"/>
    <w:pPr>
      <w:keepNext/>
      <w:spacing w:before="360"/>
      <w:jc w:val="center"/>
    </w:pPr>
    <w:rPr>
      <w:i/>
    </w:rPr>
  </w:style>
  <w:style w:type="paragraph" w:styleId="Intestazione">
    <w:name w:val="header"/>
    <w:basedOn w:val="Normale"/>
    <w:rsid w:val="00E521D0"/>
    <w:pPr>
      <w:tabs>
        <w:tab w:val="center" w:pos="4819"/>
        <w:tab w:val="right" w:pos="9638"/>
      </w:tabs>
      <w:spacing w:before="0" w:after="0"/>
    </w:pPr>
  </w:style>
  <w:style w:type="paragraph" w:customStyle="1" w:styleId="Paragrafoelenco1">
    <w:name w:val="Paragrafo elenco1"/>
    <w:basedOn w:val="Normale"/>
    <w:rsid w:val="00E521D0"/>
    <w:pPr>
      <w:ind w:left="720"/>
      <w:contextualSpacing/>
    </w:pPr>
  </w:style>
  <w:style w:type="paragraph" w:customStyle="1" w:styleId="Testofumetto1">
    <w:name w:val="Testo fumetto1"/>
    <w:basedOn w:val="Normale"/>
    <w:rsid w:val="00E521D0"/>
    <w:pPr>
      <w:spacing w:before="0" w:after="0"/>
    </w:pPr>
    <w:rPr>
      <w:rFonts w:ascii="Tahoma" w:hAnsi="Tahoma" w:cs="Tahoma"/>
      <w:sz w:val="16"/>
      <w:szCs w:val="16"/>
    </w:rPr>
  </w:style>
  <w:style w:type="paragraph" w:customStyle="1" w:styleId="NormaleWeb1">
    <w:name w:val="Normale (Web)1"/>
    <w:basedOn w:val="Normale"/>
    <w:rsid w:val="00E521D0"/>
    <w:pPr>
      <w:spacing w:before="280" w:after="280"/>
    </w:pPr>
    <w:rPr>
      <w:rFonts w:eastAsia="Times New Roman"/>
      <w:szCs w:val="24"/>
      <w:lang w:bidi="ar-SA"/>
    </w:rPr>
  </w:style>
  <w:style w:type="paragraph" w:styleId="Testonotaapidipagina">
    <w:name w:val="footnote text"/>
    <w:basedOn w:val="Normale"/>
    <w:rsid w:val="00E521D0"/>
  </w:style>
  <w:style w:type="paragraph" w:customStyle="1" w:styleId="Contenutotabella">
    <w:name w:val="Contenuto tabella"/>
    <w:basedOn w:val="Normale"/>
    <w:rsid w:val="00E521D0"/>
  </w:style>
  <w:style w:type="paragraph" w:customStyle="1" w:styleId="Titolotabella">
    <w:name w:val="Titolo tabella"/>
    <w:basedOn w:val="Contenutotabella"/>
    <w:rsid w:val="00E521D0"/>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NormaleWeb">
    <w:name w:val="Normal (Web)"/>
    <w:basedOn w:val="Normale"/>
    <w:uiPriority w:val="99"/>
    <w:semiHidden/>
    <w:unhideWhenUsed/>
    <w:rsid w:val="008429F5"/>
    <w:pPr>
      <w:suppressAutoHyphens w:val="0"/>
      <w:spacing w:before="100" w:beforeAutospacing="1" w:after="142" w:line="288" w:lineRule="auto"/>
    </w:pPr>
    <w:rPr>
      <w:rFonts w:eastAsia="Times New Roman"/>
      <w:color w:val="000000"/>
      <w:kern w:val="0"/>
      <w:szCs w:val="24"/>
      <w:lang w:bidi="ar-SA"/>
    </w:rPr>
  </w:style>
  <w:style w:type="paragraph" w:customStyle="1" w:styleId="TableParagraph">
    <w:name w:val="Table Paragraph"/>
    <w:basedOn w:val="Normale"/>
    <w:uiPriority w:val="1"/>
    <w:qFormat/>
    <w:rsid w:val="00907CC3"/>
    <w:pPr>
      <w:widowControl w:val="0"/>
      <w:suppressAutoHyphens w:val="0"/>
      <w:autoSpaceDE w:val="0"/>
      <w:autoSpaceDN w:val="0"/>
      <w:adjustRightInd w:val="0"/>
      <w:spacing w:before="0" w:after="0"/>
    </w:pPr>
    <w:rPr>
      <w:rFonts w:ascii="Garamond" w:eastAsiaTheme="minorEastAsia" w:hAnsi="Garamond" w:cs="Garamond"/>
      <w:color w:val="auto"/>
      <w:kern w:val="0"/>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rsid w:val="00E521D0"/>
    <w:pPr>
      <w:keepNext/>
      <w:spacing w:before="360"/>
      <w:outlineLvl w:val="0"/>
    </w:pPr>
    <w:rPr>
      <w:rFonts w:eastAsia="font346"/>
      <w:b/>
      <w:bCs/>
      <w:smallCaps/>
      <w:szCs w:val="28"/>
    </w:rPr>
  </w:style>
  <w:style w:type="paragraph" w:styleId="Titolo2">
    <w:name w:val="heading 2"/>
    <w:basedOn w:val="Normale"/>
    <w:qFormat/>
    <w:rsid w:val="00E521D0"/>
    <w:pPr>
      <w:keepNext/>
      <w:outlineLvl w:val="1"/>
    </w:pPr>
    <w:rPr>
      <w:rFonts w:eastAsia="font346"/>
      <w:b/>
      <w:bCs/>
      <w:szCs w:val="26"/>
    </w:rPr>
  </w:style>
  <w:style w:type="paragraph" w:styleId="Titolo3">
    <w:name w:val="heading 3"/>
    <w:basedOn w:val="Normale"/>
    <w:qFormat/>
    <w:rsid w:val="00E521D0"/>
    <w:pPr>
      <w:keepNext/>
      <w:outlineLvl w:val="2"/>
    </w:pPr>
    <w:rPr>
      <w:rFonts w:eastAsia="font346"/>
      <w:bCs/>
      <w:i/>
    </w:rPr>
  </w:style>
  <w:style w:type="paragraph" w:styleId="Titolo4">
    <w:name w:val="heading 4"/>
    <w:basedOn w:val="Normale"/>
    <w:qFormat/>
    <w:rsid w:val="00E521D0"/>
    <w:pPr>
      <w:keepNext/>
      <w:outlineLvl w:val="3"/>
    </w:pPr>
    <w:rPr>
      <w:rFonts w:eastAsia="font346"/>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E521D0"/>
  </w:style>
  <w:style w:type="character" w:customStyle="1" w:styleId="Titolo1Carattere">
    <w:name w:val="Titolo 1 Carattere"/>
    <w:rsid w:val="00E521D0"/>
    <w:rPr>
      <w:rFonts w:ascii="Times New Roman" w:eastAsia="font346" w:hAnsi="Times New Roman" w:cs="Times New Roman"/>
      <w:b/>
      <w:bCs/>
      <w:smallCaps/>
      <w:sz w:val="24"/>
      <w:szCs w:val="28"/>
      <w:lang w:eastAsia="it-IT" w:bidi="it-IT"/>
    </w:rPr>
  </w:style>
  <w:style w:type="character" w:customStyle="1" w:styleId="Titolo2Carattere">
    <w:name w:val="Titolo 2 Carattere"/>
    <w:rsid w:val="00E521D0"/>
    <w:rPr>
      <w:rFonts w:ascii="Times New Roman" w:eastAsia="font346" w:hAnsi="Times New Roman" w:cs="Times New Roman"/>
      <w:b/>
      <w:bCs/>
      <w:sz w:val="24"/>
      <w:szCs w:val="26"/>
      <w:lang w:eastAsia="it-IT" w:bidi="it-IT"/>
    </w:rPr>
  </w:style>
  <w:style w:type="character" w:customStyle="1" w:styleId="Titolo3Carattere">
    <w:name w:val="Titolo 3 Carattere"/>
    <w:rsid w:val="00E521D0"/>
    <w:rPr>
      <w:rFonts w:ascii="Times New Roman" w:eastAsia="font346" w:hAnsi="Times New Roman" w:cs="Times New Roman"/>
      <w:bCs/>
      <w:i/>
      <w:sz w:val="24"/>
      <w:lang w:eastAsia="it-IT" w:bidi="it-IT"/>
    </w:rPr>
  </w:style>
  <w:style w:type="character" w:customStyle="1" w:styleId="Titolo4Carattere">
    <w:name w:val="Titolo 4 Carattere"/>
    <w:rsid w:val="00E521D0"/>
    <w:rPr>
      <w:rFonts w:ascii="Times New Roman" w:eastAsia="font346" w:hAnsi="Times New Roman" w:cs="Times New Roman"/>
      <w:bCs/>
      <w:iCs/>
      <w:sz w:val="24"/>
      <w:lang w:eastAsia="it-IT" w:bidi="it-IT"/>
    </w:rPr>
  </w:style>
  <w:style w:type="character" w:customStyle="1" w:styleId="NormalBoldChar">
    <w:name w:val="NormalBold Char"/>
    <w:rsid w:val="00E521D0"/>
    <w:rPr>
      <w:rFonts w:ascii="Times New Roman" w:eastAsia="Times New Roman" w:hAnsi="Times New Roman" w:cs="Times New Roman"/>
      <w:b/>
      <w:sz w:val="24"/>
      <w:lang w:eastAsia="it-IT" w:bidi="it-IT"/>
    </w:rPr>
  </w:style>
  <w:style w:type="character" w:customStyle="1" w:styleId="DeltaViewInsertion">
    <w:name w:val="DeltaView Insertion"/>
    <w:rsid w:val="00E521D0"/>
    <w:rPr>
      <w:b/>
      <w:i/>
      <w:spacing w:val="0"/>
    </w:rPr>
  </w:style>
  <w:style w:type="character" w:customStyle="1" w:styleId="PidipaginaCarattere">
    <w:name w:val="Piè di pagina Carattere"/>
    <w:uiPriority w:val="99"/>
    <w:rsid w:val="00E521D0"/>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E521D0"/>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E521D0"/>
    <w:rPr>
      <w:shd w:val="clear" w:color="auto" w:fill="FFFFFF"/>
      <w:vertAlign w:val="superscript"/>
    </w:rPr>
  </w:style>
  <w:style w:type="character" w:customStyle="1" w:styleId="IntestazioneCarattere">
    <w:name w:val="Intestazione Carattere"/>
    <w:rsid w:val="00E521D0"/>
    <w:rPr>
      <w:rFonts w:ascii="Times New Roman" w:eastAsia="Calibri" w:hAnsi="Times New Roman" w:cs="Times New Roman"/>
      <w:sz w:val="24"/>
      <w:lang w:eastAsia="it-IT" w:bidi="it-IT"/>
    </w:rPr>
  </w:style>
  <w:style w:type="character" w:customStyle="1" w:styleId="TestofumettoCarattere">
    <w:name w:val="Testo fumetto Carattere"/>
    <w:rsid w:val="00E521D0"/>
    <w:rPr>
      <w:rFonts w:ascii="Tahoma" w:eastAsia="Calibri" w:hAnsi="Tahoma" w:cs="Tahoma"/>
      <w:sz w:val="16"/>
      <w:szCs w:val="16"/>
      <w:lang w:eastAsia="it-IT" w:bidi="it-IT"/>
    </w:rPr>
  </w:style>
  <w:style w:type="character" w:styleId="Collegamentoipertestuale">
    <w:name w:val="Hyperlink"/>
    <w:rsid w:val="00E521D0"/>
    <w:rPr>
      <w:color w:val="0000FF"/>
      <w:u w:val="single"/>
    </w:rPr>
  </w:style>
  <w:style w:type="character" w:customStyle="1" w:styleId="ListLabel1">
    <w:name w:val="ListLabel 1"/>
    <w:rsid w:val="00E521D0"/>
    <w:rPr>
      <w:color w:val="000000"/>
    </w:rPr>
  </w:style>
  <w:style w:type="character" w:customStyle="1" w:styleId="ListLabel2">
    <w:name w:val="ListLabel 2"/>
    <w:rsid w:val="00E521D0"/>
    <w:rPr>
      <w:sz w:val="16"/>
      <w:szCs w:val="16"/>
    </w:rPr>
  </w:style>
  <w:style w:type="character" w:customStyle="1" w:styleId="ListLabel3">
    <w:name w:val="ListLabel 3"/>
    <w:rsid w:val="00E521D0"/>
    <w:rPr>
      <w:rFonts w:ascii="Arial" w:hAnsi="Arial"/>
      <w:b/>
      <w:i w:val="0"/>
      <w:sz w:val="15"/>
    </w:rPr>
  </w:style>
  <w:style w:type="character" w:customStyle="1" w:styleId="ListLabel4">
    <w:name w:val="ListLabel 4"/>
    <w:rsid w:val="00E521D0"/>
    <w:rPr>
      <w:i w:val="0"/>
    </w:rPr>
  </w:style>
  <w:style w:type="character" w:customStyle="1" w:styleId="ListLabel5">
    <w:name w:val="ListLabel 5"/>
    <w:rsid w:val="00E521D0"/>
    <w:rPr>
      <w:rFonts w:ascii="Arial" w:hAnsi="Arial"/>
      <w:i w:val="0"/>
      <w:sz w:val="15"/>
    </w:rPr>
  </w:style>
  <w:style w:type="character" w:customStyle="1" w:styleId="ListLabel6">
    <w:name w:val="ListLabel 6"/>
    <w:rsid w:val="00E521D0"/>
    <w:rPr>
      <w:color w:val="000000"/>
    </w:rPr>
  </w:style>
  <w:style w:type="character" w:customStyle="1" w:styleId="ListLabel7">
    <w:name w:val="ListLabel 7"/>
    <w:rsid w:val="00E521D0"/>
    <w:rPr>
      <w:rFonts w:eastAsia="Calibri" w:cs="Arial"/>
      <w:b w:val="0"/>
      <w:color w:val="00000A"/>
    </w:rPr>
  </w:style>
  <w:style w:type="character" w:customStyle="1" w:styleId="ListLabel8">
    <w:name w:val="ListLabel 8"/>
    <w:rsid w:val="00E521D0"/>
    <w:rPr>
      <w:rFonts w:cs="Courier New"/>
    </w:rPr>
  </w:style>
  <w:style w:type="character" w:customStyle="1" w:styleId="ListLabel9">
    <w:name w:val="ListLabel 9"/>
    <w:rsid w:val="00E521D0"/>
    <w:rPr>
      <w:rFonts w:cs="Courier New"/>
    </w:rPr>
  </w:style>
  <w:style w:type="character" w:customStyle="1" w:styleId="ListLabel10">
    <w:name w:val="ListLabel 10"/>
    <w:rsid w:val="00E521D0"/>
    <w:rPr>
      <w:rFonts w:cs="Courier New"/>
    </w:rPr>
  </w:style>
  <w:style w:type="character" w:customStyle="1" w:styleId="ListLabel11">
    <w:name w:val="ListLabel 11"/>
    <w:rsid w:val="00E521D0"/>
    <w:rPr>
      <w:rFonts w:eastAsia="Calibri" w:cs="Arial"/>
    </w:rPr>
  </w:style>
  <w:style w:type="character" w:customStyle="1" w:styleId="ListLabel12">
    <w:name w:val="ListLabel 12"/>
    <w:rsid w:val="00E521D0"/>
    <w:rPr>
      <w:rFonts w:cs="Courier New"/>
    </w:rPr>
  </w:style>
  <w:style w:type="character" w:customStyle="1" w:styleId="ListLabel13">
    <w:name w:val="ListLabel 13"/>
    <w:rsid w:val="00E521D0"/>
    <w:rPr>
      <w:rFonts w:cs="Courier New"/>
    </w:rPr>
  </w:style>
  <w:style w:type="character" w:customStyle="1" w:styleId="ListLabel14">
    <w:name w:val="ListLabel 14"/>
    <w:rsid w:val="00E521D0"/>
    <w:rPr>
      <w:rFonts w:cs="Courier New"/>
    </w:rPr>
  </w:style>
  <w:style w:type="character" w:customStyle="1" w:styleId="ListLabel15">
    <w:name w:val="ListLabel 15"/>
    <w:rsid w:val="00E521D0"/>
    <w:rPr>
      <w:rFonts w:eastAsia="Calibri" w:cs="Arial"/>
      <w:color w:val="FF0000"/>
    </w:rPr>
  </w:style>
  <w:style w:type="character" w:customStyle="1" w:styleId="ListLabel16">
    <w:name w:val="ListLabel 16"/>
    <w:rsid w:val="00E521D0"/>
    <w:rPr>
      <w:rFonts w:cs="Courier New"/>
    </w:rPr>
  </w:style>
  <w:style w:type="character" w:customStyle="1" w:styleId="ListLabel17">
    <w:name w:val="ListLabel 17"/>
    <w:rsid w:val="00E521D0"/>
    <w:rPr>
      <w:rFonts w:cs="Courier New"/>
    </w:rPr>
  </w:style>
  <w:style w:type="character" w:customStyle="1" w:styleId="ListLabel18">
    <w:name w:val="ListLabel 18"/>
    <w:rsid w:val="00E521D0"/>
    <w:rPr>
      <w:rFonts w:cs="Courier New"/>
    </w:rPr>
  </w:style>
  <w:style w:type="character" w:customStyle="1" w:styleId="ListLabel19">
    <w:name w:val="ListLabel 19"/>
    <w:rsid w:val="00E521D0"/>
    <w:rPr>
      <w:rFonts w:cs="Courier New"/>
    </w:rPr>
  </w:style>
  <w:style w:type="character" w:customStyle="1" w:styleId="ListLabel20">
    <w:name w:val="ListLabel 20"/>
    <w:rsid w:val="00E521D0"/>
    <w:rPr>
      <w:rFonts w:cs="Courier New"/>
    </w:rPr>
  </w:style>
  <w:style w:type="character" w:customStyle="1" w:styleId="ListLabel21">
    <w:name w:val="ListLabel 21"/>
    <w:rsid w:val="00E521D0"/>
    <w:rPr>
      <w:rFonts w:cs="Courier New"/>
    </w:rPr>
  </w:style>
  <w:style w:type="character" w:customStyle="1" w:styleId="Caratterenotaapidipagina">
    <w:name w:val="Carattere nota a piè di pagina"/>
    <w:rsid w:val="00E521D0"/>
  </w:style>
  <w:style w:type="character" w:styleId="Rimandonotaapidipagina">
    <w:name w:val="footnote reference"/>
    <w:rsid w:val="00E521D0"/>
    <w:rPr>
      <w:vertAlign w:val="superscript"/>
    </w:rPr>
  </w:style>
  <w:style w:type="character" w:styleId="Rimandonotadichiusura">
    <w:name w:val="endnote reference"/>
    <w:rsid w:val="00E521D0"/>
    <w:rPr>
      <w:vertAlign w:val="superscript"/>
    </w:rPr>
  </w:style>
  <w:style w:type="character" w:customStyle="1" w:styleId="Caratterenotadichiusura">
    <w:name w:val="Carattere nota di chiusura"/>
    <w:rsid w:val="00E521D0"/>
  </w:style>
  <w:style w:type="character" w:customStyle="1" w:styleId="ListLabel22">
    <w:name w:val="ListLabel 22"/>
    <w:rsid w:val="00E521D0"/>
    <w:rPr>
      <w:sz w:val="16"/>
      <w:szCs w:val="16"/>
    </w:rPr>
  </w:style>
  <w:style w:type="character" w:customStyle="1" w:styleId="ListLabel23">
    <w:name w:val="ListLabel 23"/>
    <w:rsid w:val="00E521D0"/>
    <w:rPr>
      <w:rFonts w:ascii="Arial" w:hAnsi="Arial" w:cs="Symbol"/>
      <w:sz w:val="15"/>
    </w:rPr>
  </w:style>
  <w:style w:type="character" w:customStyle="1" w:styleId="ListLabel24">
    <w:name w:val="ListLabel 24"/>
    <w:rsid w:val="00E521D0"/>
    <w:rPr>
      <w:rFonts w:ascii="Arial" w:hAnsi="Arial"/>
      <w:b/>
      <w:i w:val="0"/>
      <w:sz w:val="15"/>
    </w:rPr>
  </w:style>
  <w:style w:type="character" w:customStyle="1" w:styleId="ListLabel25">
    <w:name w:val="ListLabel 25"/>
    <w:rsid w:val="00E521D0"/>
    <w:rPr>
      <w:rFonts w:ascii="Arial" w:hAnsi="Arial"/>
      <w:i w:val="0"/>
      <w:sz w:val="15"/>
    </w:rPr>
  </w:style>
  <w:style w:type="character" w:customStyle="1" w:styleId="ListLabel26">
    <w:name w:val="ListLabel 26"/>
    <w:rsid w:val="00E521D0"/>
    <w:rPr>
      <w:rFonts w:ascii="Arial" w:hAnsi="Arial" w:cs="Symbol"/>
      <w:sz w:val="15"/>
    </w:rPr>
  </w:style>
  <w:style w:type="character" w:customStyle="1" w:styleId="ListLabel27">
    <w:name w:val="ListLabel 27"/>
    <w:rsid w:val="00E521D0"/>
    <w:rPr>
      <w:rFonts w:ascii="Arial" w:hAnsi="Arial" w:cs="Courier New"/>
      <w:sz w:val="14"/>
    </w:rPr>
  </w:style>
  <w:style w:type="character" w:customStyle="1" w:styleId="ListLabel28">
    <w:name w:val="ListLabel 28"/>
    <w:rsid w:val="00E521D0"/>
    <w:rPr>
      <w:rFonts w:cs="Courier New"/>
    </w:rPr>
  </w:style>
  <w:style w:type="character" w:customStyle="1" w:styleId="ListLabel29">
    <w:name w:val="ListLabel 29"/>
    <w:rsid w:val="00E521D0"/>
    <w:rPr>
      <w:rFonts w:cs="Wingdings"/>
    </w:rPr>
  </w:style>
  <w:style w:type="character" w:customStyle="1" w:styleId="ListLabel30">
    <w:name w:val="ListLabel 30"/>
    <w:rsid w:val="00E521D0"/>
    <w:rPr>
      <w:rFonts w:cs="Symbol"/>
    </w:rPr>
  </w:style>
  <w:style w:type="character" w:customStyle="1" w:styleId="ListLabel31">
    <w:name w:val="ListLabel 31"/>
    <w:rsid w:val="00E521D0"/>
    <w:rPr>
      <w:rFonts w:cs="Courier New"/>
    </w:rPr>
  </w:style>
  <w:style w:type="character" w:customStyle="1" w:styleId="ListLabel32">
    <w:name w:val="ListLabel 32"/>
    <w:rsid w:val="00E521D0"/>
    <w:rPr>
      <w:rFonts w:cs="Wingdings"/>
    </w:rPr>
  </w:style>
  <w:style w:type="character" w:customStyle="1" w:styleId="ListLabel33">
    <w:name w:val="ListLabel 33"/>
    <w:rsid w:val="00E521D0"/>
    <w:rPr>
      <w:rFonts w:cs="Symbol"/>
    </w:rPr>
  </w:style>
  <w:style w:type="character" w:customStyle="1" w:styleId="ListLabel34">
    <w:name w:val="ListLabel 34"/>
    <w:rsid w:val="00E521D0"/>
    <w:rPr>
      <w:rFonts w:cs="Courier New"/>
    </w:rPr>
  </w:style>
  <w:style w:type="character" w:customStyle="1" w:styleId="ListLabel35">
    <w:name w:val="ListLabel 35"/>
    <w:rsid w:val="00E521D0"/>
    <w:rPr>
      <w:rFonts w:cs="Wingdings"/>
    </w:rPr>
  </w:style>
  <w:style w:type="character" w:customStyle="1" w:styleId="ListLabel36">
    <w:name w:val="ListLabel 36"/>
    <w:rsid w:val="00E521D0"/>
    <w:rPr>
      <w:rFonts w:ascii="Arial" w:hAnsi="Arial" w:cs="Symbol"/>
      <w:sz w:val="15"/>
    </w:rPr>
  </w:style>
  <w:style w:type="character" w:customStyle="1" w:styleId="ListLabel37">
    <w:name w:val="ListLabel 37"/>
    <w:rsid w:val="00E521D0"/>
    <w:rPr>
      <w:rFonts w:ascii="Arial" w:hAnsi="Arial"/>
      <w:b/>
      <w:i w:val="0"/>
      <w:sz w:val="15"/>
    </w:rPr>
  </w:style>
  <w:style w:type="character" w:customStyle="1" w:styleId="ListLabel38">
    <w:name w:val="ListLabel 38"/>
    <w:rsid w:val="00E521D0"/>
    <w:rPr>
      <w:rFonts w:ascii="Arial" w:hAnsi="Arial"/>
      <w:i w:val="0"/>
      <w:sz w:val="15"/>
    </w:rPr>
  </w:style>
  <w:style w:type="character" w:customStyle="1" w:styleId="ListLabel39">
    <w:name w:val="ListLabel 39"/>
    <w:rsid w:val="00E521D0"/>
    <w:rPr>
      <w:rFonts w:ascii="Arial" w:hAnsi="Arial" w:cs="Symbol"/>
      <w:sz w:val="15"/>
    </w:rPr>
  </w:style>
  <w:style w:type="character" w:customStyle="1" w:styleId="ListLabel40">
    <w:name w:val="ListLabel 40"/>
    <w:rsid w:val="00E521D0"/>
    <w:rPr>
      <w:rFonts w:cs="Courier New"/>
      <w:sz w:val="14"/>
    </w:rPr>
  </w:style>
  <w:style w:type="character" w:customStyle="1" w:styleId="ListLabel41">
    <w:name w:val="ListLabel 41"/>
    <w:rsid w:val="00E521D0"/>
    <w:rPr>
      <w:rFonts w:cs="Courier New"/>
    </w:rPr>
  </w:style>
  <w:style w:type="character" w:customStyle="1" w:styleId="ListLabel42">
    <w:name w:val="ListLabel 42"/>
    <w:rsid w:val="00E521D0"/>
    <w:rPr>
      <w:rFonts w:cs="Wingdings"/>
    </w:rPr>
  </w:style>
  <w:style w:type="character" w:customStyle="1" w:styleId="ListLabel43">
    <w:name w:val="ListLabel 43"/>
    <w:rsid w:val="00E521D0"/>
    <w:rPr>
      <w:rFonts w:cs="Symbol"/>
    </w:rPr>
  </w:style>
  <w:style w:type="character" w:customStyle="1" w:styleId="ListLabel44">
    <w:name w:val="ListLabel 44"/>
    <w:rsid w:val="00E521D0"/>
    <w:rPr>
      <w:rFonts w:cs="Courier New"/>
    </w:rPr>
  </w:style>
  <w:style w:type="character" w:customStyle="1" w:styleId="ListLabel45">
    <w:name w:val="ListLabel 45"/>
    <w:rsid w:val="00E521D0"/>
    <w:rPr>
      <w:rFonts w:cs="Wingdings"/>
    </w:rPr>
  </w:style>
  <w:style w:type="character" w:customStyle="1" w:styleId="ListLabel46">
    <w:name w:val="ListLabel 46"/>
    <w:rsid w:val="00E521D0"/>
    <w:rPr>
      <w:rFonts w:cs="Symbol"/>
    </w:rPr>
  </w:style>
  <w:style w:type="character" w:customStyle="1" w:styleId="ListLabel47">
    <w:name w:val="ListLabel 47"/>
    <w:rsid w:val="00E521D0"/>
    <w:rPr>
      <w:rFonts w:cs="Courier New"/>
    </w:rPr>
  </w:style>
  <w:style w:type="character" w:customStyle="1" w:styleId="ListLabel48">
    <w:name w:val="ListLabel 48"/>
    <w:rsid w:val="00E521D0"/>
    <w:rPr>
      <w:rFonts w:cs="Wingdings"/>
    </w:rPr>
  </w:style>
  <w:style w:type="character" w:customStyle="1" w:styleId="ListLabel49">
    <w:name w:val="ListLabel 49"/>
    <w:rsid w:val="00E521D0"/>
    <w:rPr>
      <w:rFonts w:ascii="Arial" w:hAnsi="Arial" w:cs="Symbol"/>
      <w:sz w:val="15"/>
    </w:rPr>
  </w:style>
  <w:style w:type="character" w:customStyle="1" w:styleId="ListLabel50">
    <w:name w:val="ListLabel 50"/>
    <w:rsid w:val="00E521D0"/>
    <w:rPr>
      <w:rFonts w:ascii="Arial" w:hAnsi="Arial"/>
      <w:b/>
      <w:i w:val="0"/>
      <w:sz w:val="15"/>
    </w:rPr>
  </w:style>
  <w:style w:type="character" w:customStyle="1" w:styleId="ListLabel51">
    <w:name w:val="ListLabel 51"/>
    <w:rsid w:val="00E521D0"/>
    <w:rPr>
      <w:rFonts w:ascii="Arial" w:hAnsi="Arial"/>
      <w:i w:val="0"/>
      <w:sz w:val="15"/>
    </w:rPr>
  </w:style>
  <w:style w:type="character" w:customStyle="1" w:styleId="ListLabel52">
    <w:name w:val="ListLabel 52"/>
    <w:rsid w:val="00E521D0"/>
    <w:rPr>
      <w:rFonts w:ascii="Arial" w:hAnsi="Arial" w:cs="Symbol"/>
      <w:sz w:val="15"/>
    </w:rPr>
  </w:style>
  <w:style w:type="character" w:customStyle="1" w:styleId="ListLabel53">
    <w:name w:val="ListLabel 53"/>
    <w:rsid w:val="00E521D0"/>
    <w:rPr>
      <w:rFonts w:cs="Courier New"/>
      <w:sz w:val="14"/>
    </w:rPr>
  </w:style>
  <w:style w:type="character" w:customStyle="1" w:styleId="ListLabel54">
    <w:name w:val="ListLabel 54"/>
    <w:rsid w:val="00E521D0"/>
    <w:rPr>
      <w:rFonts w:cs="Courier New"/>
    </w:rPr>
  </w:style>
  <w:style w:type="character" w:customStyle="1" w:styleId="ListLabel55">
    <w:name w:val="ListLabel 55"/>
    <w:rsid w:val="00E521D0"/>
    <w:rPr>
      <w:rFonts w:cs="Wingdings"/>
    </w:rPr>
  </w:style>
  <w:style w:type="character" w:customStyle="1" w:styleId="ListLabel56">
    <w:name w:val="ListLabel 56"/>
    <w:rsid w:val="00E521D0"/>
    <w:rPr>
      <w:rFonts w:cs="Symbol"/>
    </w:rPr>
  </w:style>
  <w:style w:type="character" w:customStyle="1" w:styleId="ListLabel57">
    <w:name w:val="ListLabel 57"/>
    <w:rsid w:val="00E521D0"/>
    <w:rPr>
      <w:rFonts w:cs="Courier New"/>
    </w:rPr>
  </w:style>
  <w:style w:type="character" w:customStyle="1" w:styleId="ListLabel58">
    <w:name w:val="ListLabel 58"/>
    <w:rsid w:val="00E521D0"/>
    <w:rPr>
      <w:rFonts w:cs="Wingdings"/>
    </w:rPr>
  </w:style>
  <w:style w:type="character" w:customStyle="1" w:styleId="ListLabel59">
    <w:name w:val="ListLabel 59"/>
    <w:rsid w:val="00E521D0"/>
    <w:rPr>
      <w:rFonts w:cs="Symbol"/>
    </w:rPr>
  </w:style>
  <w:style w:type="character" w:customStyle="1" w:styleId="ListLabel60">
    <w:name w:val="ListLabel 60"/>
    <w:rsid w:val="00E521D0"/>
    <w:rPr>
      <w:rFonts w:cs="Courier New"/>
    </w:rPr>
  </w:style>
  <w:style w:type="character" w:customStyle="1" w:styleId="ListLabel61">
    <w:name w:val="ListLabel 61"/>
    <w:rsid w:val="00E521D0"/>
    <w:rPr>
      <w:rFonts w:cs="Wingdings"/>
    </w:rPr>
  </w:style>
  <w:style w:type="character" w:customStyle="1" w:styleId="ListLabel62">
    <w:name w:val="ListLabel 62"/>
    <w:rsid w:val="00E521D0"/>
    <w:rPr>
      <w:rFonts w:ascii="Arial" w:hAnsi="Arial" w:cs="Symbol"/>
      <w:sz w:val="15"/>
    </w:rPr>
  </w:style>
  <w:style w:type="character" w:customStyle="1" w:styleId="ListLabel63">
    <w:name w:val="ListLabel 63"/>
    <w:rsid w:val="00E521D0"/>
    <w:rPr>
      <w:rFonts w:ascii="Arial" w:hAnsi="Arial"/>
      <w:b/>
      <w:i w:val="0"/>
      <w:sz w:val="15"/>
    </w:rPr>
  </w:style>
  <w:style w:type="character" w:customStyle="1" w:styleId="ListLabel64">
    <w:name w:val="ListLabel 64"/>
    <w:rsid w:val="00E521D0"/>
    <w:rPr>
      <w:rFonts w:ascii="Arial" w:hAnsi="Arial"/>
      <w:i w:val="0"/>
      <w:sz w:val="15"/>
    </w:rPr>
  </w:style>
  <w:style w:type="character" w:customStyle="1" w:styleId="ListLabel65">
    <w:name w:val="ListLabel 65"/>
    <w:rsid w:val="00E521D0"/>
    <w:rPr>
      <w:rFonts w:ascii="Arial" w:hAnsi="Arial" w:cs="Symbol"/>
      <w:sz w:val="15"/>
    </w:rPr>
  </w:style>
  <w:style w:type="character" w:customStyle="1" w:styleId="ListLabel66">
    <w:name w:val="ListLabel 66"/>
    <w:rsid w:val="00E521D0"/>
    <w:rPr>
      <w:rFonts w:cs="Courier New"/>
      <w:sz w:val="14"/>
    </w:rPr>
  </w:style>
  <w:style w:type="character" w:customStyle="1" w:styleId="ListLabel67">
    <w:name w:val="ListLabel 67"/>
    <w:rsid w:val="00E521D0"/>
    <w:rPr>
      <w:rFonts w:cs="Courier New"/>
    </w:rPr>
  </w:style>
  <w:style w:type="character" w:customStyle="1" w:styleId="ListLabel68">
    <w:name w:val="ListLabel 68"/>
    <w:rsid w:val="00E521D0"/>
    <w:rPr>
      <w:rFonts w:cs="Wingdings"/>
    </w:rPr>
  </w:style>
  <w:style w:type="character" w:customStyle="1" w:styleId="ListLabel69">
    <w:name w:val="ListLabel 69"/>
    <w:rsid w:val="00E521D0"/>
    <w:rPr>
      <w:rFonts w:cs="Symbol"/>
    </w:rPr>
  </w:style>
  <w:style w:type="character" w:customStyle="1" w:styleId="ListLabel70">
    <w:name w:val="ListLabel 70"/>
    <w:rsid w:val="00E521D0"/>
    <w:rPr>
      <w:rFonts w:cs="Courier New"/>
    </w:rPr>
  </w:style>
  <w:style w:type="character" w:customStyle="1" w:styleId="ListLabel71">
    <w:name w:val="ListLabel 71"/>
    <w:rsid w:val="00E521D0"/>
    <w:rPr>
      <w:rFonts w:cs="Wingdings"/>
    </w:rPr>
  </w:style>
  <w:style w:type="character" w:customStyle="1" w:styleId="ListLabel72">
    <w:name w:val="ListLabel 72"/>
    <w:rsid w:val="00E521D0"/>
    <w:rPr>
      <w:rFonts w:cs="Symbol"/>
    </w:rPr>
  </w:style>
  <w:style w:type="character" w:customStyle="1" w:styleId="ListLabel73">
    <w:name w:val="ListLabel 73"/>
    <w:rsid w:val="00E521D0"/>
    <w:rPr>
      <w:rFonts w:cs="Courier New"/>
    </w:rPr>
  </w:style>
  <w:style w:type="character" w:customStyle="1" w:styleId="ListLabel74">
    <w:name w:val="ListLabel 74"/>
    <w:rsid w:val="00E521D0"/>
    <w:rPr>
      <w:rFonts w:cs="Wingdings"/>
    </w:rPr>
  </w:style>
  <w:style w:type="paragraph" w:customStyle="1" w:styleId="Titolo10">
    <w:name w:val="Titolo1"/>
    <w:basedOn w:val="Normale"/>
    <w:next w:val="Corpotesto1"/>
    <w:rsid w:val="00E521D0"/>
    <w:pPr>
      <w:keepNext/>
      <w:spacing w:before="240"/>
    </w:pPr>
    <w:rPr>
      <w:rFonts w:ascii="Liberation Sans" w:eastAsia="Arial Unicode MS" w:hAnsi="Liberation Sans" w:cs="Mangal"/>
      <w:sz w:val="28"/>
      <w:szCs w:val="28"/>
    </w:rPr>
  </w:style>
  <w:style w:type="paragraph" w:customStyle="1" w:styleId="Corpotesto1">
    <w:name w:val="Corpo testo1"/>
    <w:basedOn w:val="Normale"/>
    <w:rsid w:val="00E521D0"/>
    <w:pPr>
      <w:spacing w:before="0" w:after="140" w:line="288" w:lineRule="auto"/>
    </w:pPr>
  </w:style>
  <w:style w:type="paragraph" w:styleId="Elenco">
    <w:name w:val="List"/>
    <w:basedOn w:val="Corpotesto1"/>
    <w:rsid w:val="00E521D0"/>
    <w:rPr>
      <w:rFonts w:cs="Mangal"/>
    </w:rPr>
  </w:style>
  <w:style w:type="paragraph" w:styleId="Didascalia">
    <w:name w:val="caption"/>
    <w:basedOn w:val="Normale"/>
    <w:qFormat/>
    <w:rsid w:val="00E521D0"/>
    <w:pPr>
      <w:suppressLineNumbers/>
    </w:pPr>
    <w:rPr>
      <w:rFonts w:cs="Mangal"/>
      <w:i/>
      <w:iCs/>
      <w:szCs w:val="24"/>
    </w:rPr>
  </w:style>
  <w:style w:type="paragraph" w:customStyle="1" w:styleId="Indice">
    <w:name w:val="Indice"/>
    <w:basedOn w:val="Normale"/>
    <w:rsid w:val="00E521D0"/>
    <w:pPr>
      <w:suppressLineNumbers/>
    </w:pPr>
    <w:rPr>
      <w:rFonts w:cs="Mangal"/>
    </w:rPr>
  </w:style>
  <w:style w:type="paragraph" w:customStyle="1" w:styleId="NormalBold">
    <w:name w:val="NormalBold"/>
    <w:basedOn w:val="Normale"/>
    <w:rsid w:val="00E521D0"/>
    <w:pPr>
      <w:widowControl w:val="0"/>
      <w:spacing w:before="0" w:after="0"/>
    </w:pPr>
    <w:rPr>
      <w:rFonts w:eastAsia="Times New Roman"/>
      <w:b/>
    </w:rPr>
  </w:style>
  <w:style w:type="paragraph" w:styleId="Pidipagina">
    <w:name w:val="footer"/>
    <w:basedOn w:val="Normale"/>
    <w:uiPriority w:val="99"/>
    <w:rsid w:val="00E521D0"/>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E521D0"/>
    <w:pPr>
      <w:spacing w:before="0" w:after="0"/>
      <w:ind w:left="720" w:hanging="720"/>
    </w:pPr>
    <w:rPr>
      <w:sz w:val="20"/>
      <w:szCs w:val="20"/>
    </w:rPr>
  </w:style>
  <w:style w:type="paragraph" w:customStyle="1" w:styleId="Text1">
    <w:name w:val="Text 1"/>
    <w:basedOn w:val="Normale"/>
    <w:rsid w:val="00E521D0"/>
    <w:pPr>
      <w:ind w:left="850"/>
    </w:pPr>
  </w:style>
  <w:style w:type="paragraph" w:customStyle="1" w:styleId="NormalLeft">
    <w:name w:val="Normal Left"/>
    <w:basedOn w:val="Normale"/>
    <w:rsid w:val="00E521D0"/>
  </w:style>
  <w:style w:type="paragraph" w:customStyle="1" w:styleId="Tiret0">
    <w:name w:val="Tiret 0"/>
    <w:basedOn w:val="Normale"/>
    <w:rsid w:val="00E521D0"/>
  </w:style>
  <w:style w:type="paragraph" w:customStyle="1" w:styleId="Tiret1">
    <w:name w:val="Tiret 1"/>
    <w:basedOn w:val="Normale"/>
    <w:rsid w:val="00E521D0"/>
  </w:style>
  <w:style w:type="paragraph" w:customStyle="1" w:styleId="NumPar1">
    <w:name w:val="NumPar 1"/>
    <w:basedOn w:val="Normale"/>
    <w:rsid w:val="00E521D0"/>
  </w:style>
  <w:style w:type="paragraph" w:customStyle="1" w:styleId="NumPar2">
    <w:name w:val="NumPar 2"/>
    <w:basedOn w:val="Normale"/>
    <w:rsid w:val="00E521D0"/>
  </w:style>
  <w:style w:type="paragraph" w:customStyle="1" w:styleId="NumPar3">
    <w:name w:val="NumPar 3"/>
    <w:basedOn w:val="Normale"/>
    <w:rsid w:val="00E521D0"/>
  </w:style>
  <w:style w:type="paragraph" w:customStyle="1" w:styleId="NumPar4">
    <w:name w:val="NumPar 4"/>
    <w:basedOn w:val="Normale"/>
    <w:rsid w:val="00E521D0"/>
  </w:style>
  <w:style w:type="paragraph" w:customStyle="1" w:styleId="ChapterTitle">
    <w:name w:val="ChapterTitle"/>
    <w:basedOn w:val="Normale"/>
    <w:rsid w:val="00E521D0"/>
    <w:pPr>
      <w:keepNext/>
      <w:spacing w:after="360"/>
      <w:jc w:val="center"/>
    </w:pPr>
    <w:rPr>
      <w:b/>
      <w:sz w:val="32"/>
    </w:rPr>
  </w:style>
  <w:style w:type="paragraph" w:customStyle="1" w:styleId="SectionTitle">
    <w:name w:val="SectionTitle"/>
    <w:basedOn w:val="Normale"/>
    <w:rsid w:val="00E521D0"/>
    <w:pPr>
      <w:keepNext/>
      <w:spacing w:after="360"/>
      <w:jc w:val="center"/>
    </w:pPr>
    <w:rPr>
      <w:b/>
      <w:smallCaps/>
      <w:sz w:val="28"/>
    </w:rPr>
  </w:style>
  <w:style w:type="paragraph" w:customStyle="1" w:styleId="Annexetitre">
    <w:name w:val="Annexe titre"/>
    <w:basedOn w:val="Normale"/>
    <w:rsid w:val="00E521D0"/>
    <w:pPr>
      <w:jc w:val="center"/>
    </w:pPr>
    <w:rPr>
      <w:b/>
      <w:u w:val="single"/>
    </w:rPr>
  </w:style>
  <w:style w:type="paragraph" w:customStyle="1" w:styleId="Titrearticle">
    <w:name w:val="Titre article"/>
    <w:basedOn w:val="Normale"/>
    <w:rsid w:val="00E521D0"/>
    <w:pPr>
      <w:keepNext/>
      <w:spacing w:before="360"/>
      <w:jc w:val="center"/>
    </w:pPr>
    <w:rPr>
      <w:i/>
    </w:rPr>
  </w:style>
  <w:style w:type="paragraph" w:styleId="Intestazione">
    <w:name w:val="header"/>
    <w:basedOn w:val="Normale"/>
    <w:rsid w:val="00E521D0"/>
    <w:pPr>
      <w:tabs>
        <w:tab w:val="center" w:pos="4819"/>
        <w:tab w:val="right" w:pos="9638"/>
      </w:tabs>
      <w:spacing w:before="0" w:after="0"/>
    </w:pPr>
  </w:style>
  <w:style w:type="paragraph" w:customStyle="1" w:styleId="Paragrafoelenco1">
    <w:name w:val="Paragrafo elenco1"/>
    <w:basedOn w:val="Normale"/>
    <w:rsid w:val="00E521D0"/>
    <w:pPr>
      <w:ind w:left="720"/>
      <w:contextualSpacing/>
    </w:pPr>
  </w:style>
  <w:style w:type="paragraph" w:customStyle="1" w:styleId="Testofumetto1">
    <w:name w:val="Testo fumetto1"/>
    <w:basedOn w:val="Normale"/>
    <w:rsid w:val="00E521D0"/>
    <w:pPr>
      <w:spacing w:before="0" w:after="0"/>
    </w:pPr>
    <w:rPr>
      <w:rFonts w:ascii="Tahoma" w:hAnsi="Tahoma" w:cs="Tahoma"/>
      <w:sz w:val="16"/>
      <w:szCs w:val="16"/>
    </w:rPr>
  </w:style>
  <w:style w:type="paragraph" w:customStyle="1" w:styleId="NormaleWeb1">
    <w:name w:val="Normale (Web)1"/>
    <w:basedOn w:val="Normale"/>
    <w:rsid w:val="00E521D0"/>
    <w:pPr>
      <w:spacing w:before="280" w:after="280"/>
    </w:pPr>
    <w:rPr>
      <w:rFonts w:eastAsia="Times New Roman"/>
      <w:szCs w:val="24"/>
      <w:lang w:bidi="ar-SA"/>
    </w:rPr>
  </w:style>
  <w:style w:type="paragraph" w:styleId="Testonotaapidipagina">
    <w:name w:val="footnote text"/>
    <w:basedOn w:val="Normale"/>
    <w:rsid w:val="00E521D0"/>
  </w:style>
  <w:style w:type="paragraph" w:customStyle="1" w:styleId="Contenutotabella">
    <w:name w:val="Contenuto tabella"/>
    <w:basedOn w:val="Normale"/>
    <w:rsid w:val="00E521D0"/>
  </w:style>
  <w:style w:type="paragraph" w:customStyle="1" w:styleId="Titolotabella">
    <w:name w:val="Titolo tabella"/>
    <w:basedOn w:val="Contenutotabella"/>
    <w:rsid w:val="00E521D0"/>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NormaleWeb">
    <w:name w:val="Normal (Web)"/>
    <w:basedOn w:val="Normale"/>
    <w:uiPriority w:val="99"/>
    <w:semiHidden/>
    <w:unhideWhenUsed/>
    <w:rsid w:val="008429F5"/>
    <w:pPr>
      <w:suppressAutoHyphens w:val="0"/>
      <w:spacing w:before="100" w:beforeAutospacing="1" w:after="142" w:line="288" w:lineRule="auto"/>
    </w:pPr>
    <w:rPr>
      <w:rFonts w:eastAsia="Times New Roman"/>
      <w:color w:val="000000"/>
      <w:kern w:val="0"/>
      <w:szCs w:val="24"/>
      <w:lang w:bidi="ar-SA"/>
    </w:rPr>
  </w:style>
  <w:style w:type="paragraph" w:customStyle="1" w:styleId="TableParagraph">
    <w:name w:val="Table Paragraph"/>
    <w:basedOn w:val="Normale"/>
    <w:uiPriority w:val="1"/>
    <w:qFormat/>
    <w:rsid w:val="00907CC3"/>
    <w:pPr>
      <w:widowControl w:val="0"/>
      <w:suppressAutoHyphens w:val="0"/>
      <w:autoSpaceDE w:val="0"/>
      <w:autoSpaceDN w:val="0"/>
      <w:adjustRightInd w:val="0"/>
      <w:spacing w:before="0" w:after="0"/>
    </w:pPr>
    <w:rPr>
      <w:rFonts w:ascii="Garamond" w:eastAsiaTheme="minorEastAsia" w:hAnsi="Garamond" w:cs="Garamond"/>
      <w:color w:val="auto"/>
      <w:kern w:val="0"/>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856044">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B42BE-D231-40F3-98B9-6A3F8ABB0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20</Pages>
  <Words>7148</Words>
  <Characters>40744</Characters>
  <Application>Microsoft Office Word</Application>
  <DocSecurity>0</DocSecurity>
  <Lines>339</Lines>
  <Paragraphs>95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47797</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CCIAA Pordenone Udine</dc:creator>
  <cp:lastModifiedBy>Giovanni Mambrini</cp:lastModifiedBy>
  <cp:revision>4</cp:revision>
  <cp:lastPrinted>2018-03-09T09:47:00Z</cp:lastPrinted>
  <dcterms:created xsi:type="dcterms:W3CDTF">2019-02-19T09:11:00Z</dcterms:created>
  <dcterms:modified xsi:type="dcterms:W3CDTF">2019-03-25T09:01:00Z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